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7A7A" w:rsidRDefault="00AE7A7A" w:rsidP="00081E16">
      <w:pPr>
        <w:pStyle w:val="Zhlav"/>
        <w:tabs>
          <w:tab w:val="clear" w:pos="4536"/>
          <w:tab w:val="clear" w:pos="9072"/>
        </w:tabs>
        <w:ind w:right="-238"/>
        <w:jc w:val="both"/>
        <w:rPr>
          <w:rFonts w:ascii="Arial" w:hAnsi="Arial"/>
          <w:b/>
          <w:bCs/>
          <w:sz w:val="28"/>
        </w:rPr>
      </w:pPr>
    </w:p>
    <w:p w:rsidR="002061C7" w:rsidRPr="0012242E" w:rsidRDefault="00343264" w:rsidP="00081E16">
      <w:pPr>
        <w:pStyle w:val="Zhlav"/>
        <w:tabs>
          <w:tab w:val="clear" w:pos="4536"/>
          <w:tab w:val="clear" w:pos="9072"/>
        </w:tabs>
        <w:ind w:right="-238"/>
        <w:jc w:val="both"/>
        <w:rPr>
          <w:rFonts w:ascii="Arial" w:hAnsi="Arial"/>
          <w:b/>
          <w:bCs/>
          <w:sz w:val="28"/>
        </w:rPr>
      </w:pPr>
      <w:r w:rsidRPr="0012242E">
        <w:rPr>
          <w:rFonts w:ascii="Arial" w:hAnsi="Arial"/>
          <w:b/>
          <w:bCs/>
          <w:noProof/>
        </w:rPr>
        <w:drawing>
          <wp:anchor distT="0" distB="0" distL="114300" distR="114300" simplePos="0" relativeHeight="251660288" behindDoc="1" locked="0" layoutInCell="1" allowOverlap="1" wp14:anchorId="12E960D7" wp14:editId="1E34DCF8">
            <wp:simplePos x="0" y="0"/>
            <wp:positionH relativeFrom="column">
              <wp:posOffset>5224145</wp:posOffset>
            </wp:positionH>
            <wp:positionV relativeFrom="paragraph">
              <wp:posOffset>-195580</wp:posOffset>
            </wp:positionV>
            <wp:extent cx="609600" cy="609600"/>
            <wp:effectExtent l="19050" t="0" r="0" b="0"/>
            <wp:wrapNone/>
            <wp:docPr id="2" name="obrázek 6" descr="VUPS_cert-zn-color_9001_290204_Z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VUPS_cert-zn-color_9001_290204_Z3"/>
                    <pic:cNvPicPr>
                      <a:picLocks noChangeAspect="1" noChangeArrowheads="1"/>
                    </pic:cNvPicPr>
                  </pic:nvPicPr>
                  <pic:blipFill>
                    <a:blip r:embed="rId9" cstate="print"/>
                    <a:srcRect/>
                    <a:stretch>
                      <a:fillRect/>
                    </a:stretch>
                  </pic:blipFill>
                  <pic:spPr bwMode="auto">
                    <a:xfrm>
                      <a:off x="0" y="0"/>
                      <a:ext cx="614116" cy="614116"/>
                    </a:xfrm>
                    <a:prstGeom prst="rect">
                      <a:avLst/>
                    </a:prstGeom>
                    <a:noFill/>
                  </pic:spPr>
                </pic:pic>
              </a:graphicData>
            </a:graphic>
          </wp:anchor>
        </w:drawing>
      </w:r>
      <w:r w:rsidR="00181097" w:rsidRPr="0012242E">
        <w:rPr>
          <w:rFonts w:ascii="Arial" w:hAnsi="Arial"/>
          <w:b/>
          <w:bCs/>
          <w:noProof/>
        </w:rPr>
        <w:drawing>
          <wp:anchor distT="0" distB="0" distL="114300" distR="114300" simplePos="0" relativeHeight="251658240" behindDoc="1" locked="0" layoutInCell="1" allowOverlap="1" wp14:anchorId="6D0DC6CB" wp14:editId="44905C7F">
            <wp:simplePos x="0" y="0"/>
            <wp:positionH relativeFrom="column">
              <wp:posOffset>-48895</wp:posOffset>
            </wp:positionH>
            <wp:positionV relativeFrom="paragraph">
              <wp:posOffset>16510</wp:posOffset>
            </wp:positionV>
            <wp:extent cx="1885950" cy="438150"/>
            <wp:effectExtent l="19050" t="0" r="0" b="0"/>
            <wp:wrapNone/>
            <wp:docPr id="7" name="obrázek 7" descr="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03"/>
                    <pic:cNvPicPr>
                      <a:picLocks noChangeAspect="1" noChangeArrowheads="1"/>
                    </pic:cNvPicPr>
                  </pic:nvPicPr>
                  <pic:blipFill>
                    <a:blip r:embed="rId10" cstate="print"/>
                    <a:srcRect/>
                    <a:stretch>
                      <a:fillRect/>
                    </a:stretch>
                  </pic:blipFill>
                  <pic:spPr bwMode="auto">
                    <a:xfrm>
                      <a:off x="0" y="0"/>
                      <a:ext cx="1885950" cy="438150"/>
                    </a:xfrm>
                    <a:prstGeom prst="rect">
                      <a:avLst/>
                    </a:prstGeom>
                    <a:noFill/>
                  </pic:spPr>
                </pic:pic>
              </a:graphicData>
            </a:graphic>
          </wp:anchor>
        </w:drawing>
      </w:r>
      <w:r w:rsidR="00870A37" w:rsidRPr="0012242E">
        <w:rPr>
          <w:rFonts w:ascii="Arial" w:hAnsi="Arial"/>
          <w:b/>
          <w:bCs/>
          <w:sz w:val="28"/>
        </w:rPr>
        <w:t xml:space="preserve"> </w:t>
      </w:r>
      <w:r w:rsidR="002061C7" w:rsidRPr="0012242E">
        <w:rPr>
          <w:rFonts w:ascii="Arial" w:hAnsi="Arial"/>
          <w:b/>
          <w:bCs/>
          <w:sz w:val="28"/>
        </w:rPr>
        <w:t xml:space="preserve">   </w:t>
      </w:r>
    </w:p>
    <w:p w:rsidR="002061C7" w:rsidRPr="0012242E" w:rsidRDefault="002061C7" w:rsidP="00081E16">
      <w:pPr>
        <w:pStyle w:val="Zhlav"/>
        <w:pBdr>
          <w:bottom w:val="single" w:sz="4" w:space="1" w:color="auto"/>
        </w:pBdr>
        <w:spacing w:before="120"/>
        <w:ind w:right="-1"/>
        <w:jc w:val="both"/>
        <w:rPr>
          <w:rFonts w:ascii="Arial" w:hAnsi="Arial"/>
          <w:b/>
          <w:bCs/>
          <w:sz w:val="28"/>
        </w:rPr>
      </w:pPr>
      <w:r w:rsidRPr="0012242E">
        <w:rPr>
          <w:rFonts w:ascii="Arial" w:hAnsi="Arial"/>
          <w:b/>
          <w:bCs/>
          <w:sz w:val="28"/>
        </w:rPr>
        <w:t xml:space="preserve">                                  </w:t>
      </w:r>
      <w:r w:rsidRPr="0012242E">
        <w:rPr>
          <w:rFonts w:ascii="Arial" w:hAnsi="Arial"/>
          <w:b/>
          <w:bCs/>
          <w:sz w:val="28"/>
        </w:rPr>
        <w:tab/>
      </w:r>
      <w:r w:rsidRPr="0012242E">
        <w:rPr>
          <w:rFonts w:ascii="Arial" w:hAnsi="Arial"/>
          <w:b/>
          <w:bCs/>
          <w:sz w:val="28"/>
        </w:rPr>
        <w:tab/>
      </w:r>
    </w:p>
    <w:p w:rsidR="002061C7" w:rsidRPr="0012242E" w:rsidRDefault="002061C7" w:rsidP="00081E16">
      <w:pPr>
        <w:pStyle w:val="Zkladntext"/>
        <w:rPr>
          <w:b/>
          <w:bCs/>
          <w:u w:val="single"/>
        </w:rPr>
      </w:pPr>
      <w:r w:rsidRPr="0012242E">
        <w:t xml:space="preserve">  </w:t>
      </w:r>
    </w:p>
    <w:p w:rsidR="008E24FA" w:rsidRPr="0012242E" w:rsidRDefault="00B20A3F" w:rsidP="008E24FA">
      <w:pPr>
        <w:pStyle w:val="Nadpis4"/>
        <w:spacing w:before="4080"/>
        <w:jc w:val="center"/>
        <w:rPr>
          <w:rFonts w:eastAsia="Arial Unicode MS" w:cs="Arial"/>
          <w:caps/>
          <w:sz w:val="40"/>
          <w:szCs w:val="40"/>
          <w:u w:val="none"/>
        </w:rPr>
      </w:pPr>
      <w:r>
        <w:rPr>
          <w:rFonts w:cs="Arial"/>
          <w:caps/>
          <w:sz w:val="40"/>
          <w:szCs w:val="40"/>
          <w:u w:val="none"/>
        </w:rPr>
        <w:t>vÝKAZ VÝMĚR</w:t>
      </w:r>
    </w:p>
    <w:p w:rsidR="008E24FA" w:rsidRDefault="0030793B" w:rsidP="009347CA">
      <w:pPr>
        <w:pStyle w:val="Nadpis4"/>
        <w:jc w:val="center"/>
        <w:rPr>
          <w:rFonts w:eastAsia="Arial Unicode MS" w:cs="Arial"/>
          <w:szCs w:val="28"/>
          <w:u w:val="none"/>
        </w:rPr>
      </w:pPr>
      <w:r>
        <w:rPr>
          <w:rFonts w:eastAsia="Arial Unicode MS" w:cs="Arial"/>
          <w:szCs w:val="28"/>
          <w:u w:val="none"/>
        </w:rPr>
        <w:t>D.1.4.</w:t>
      </w:r>
      <w:r w:rsidR="009347CA">
        <w:rPr>
          <w:rFonts w:eastAsia="Arial Unicode MS" w:cs="Arial"/>
          <w:szCs w:val="28"/>
          <w:u w:val="none"/>
        </w:rPr>
        <w:t>6</w:t>
      </w:r>
      <w:bookmarkStart w:id="0" w:name="_GoBack"/>
      <w:bookmarkEnd w:id="0"/>
      <w:r>
        <w:rPr>
          <w:rFonts w:eastAsia="Arial Unicode MS" w:cs="Arial"/>
          <w:szCs w:val="28"/>
          <w:u w:val="none"/>
        </w:rPr>
        <w:t xml:space="preserve"> </w:t>
      </w:r>
      <w:r w:rsidR="009347CA">
        <w:rPr>
          <w:rFonts w:eastAsia="Arial Unicode MS" w:cs="Arial"/>
          <w:szCs w:val="28"/>
          <w:u w:val="none"/>
        </w:rPr>
        <w:t>SO 02 – PLYNOINSTALACE</w:t>
      </w:r>
    </w:p>
    <w:p w:rsidR="002061C7" w:rsidRPr="0012242E" w:rsidRDefault="002061C7" w:rsidP="00AE0FA0">
      <w:pPr>
        <w:jc w:val="center"/>
        <w:rPr>
          <w:rFonts w:ascii="Arial" w:eastAsia="Arial Unicode MS" w:hAnsi="Arial" w:cs="Arial"/>
          <w:b/>
          <w:sz w:val="40"/>
          <w:szCs w:val="40"/>
        </w:rPr>
      </w:pPr>
    </w:p>
    <w:p w:rsidR="002061C7" w:rsidRPr="0012242E" w:rsidRDefault="002061C7" w:rsidP="00081E16">
      <w:pPr>
        <w:pStyle w:val="Nadpis4"/>
        <w:rPr>
          <w:rFonts w:eastAsia="Arial Unicode MS" w:cs="Arial"/>
          <w:sz w:val="32"/>
          <w:u w:val="none"/>
        </w:rPr>
      </w:pPr>
    </w:p>
    <w:p w:rsidR="002061C7" w:rsidRDefault="002061C7" w:rsidP="00081E16">
      <w:pPr>
        <w:jc w:val="both"/>
      </w:pPr>
    </w:p>
    <w:p w:rsidR="0012242E" w:rsidRDefault="0012242E" w:rsidP="00081E16">
      <w:pPr>
        <w:jc w:val="both"/>
      </w:pPr>
    </w:p>
    <w:p w:rsidR="0012242E" w:rsidRDefault="0012242E" w:rsidP="00081E16">
      <w:pPr>
        <w:jc w:val="both"/>
      </w:pPr>
    </w:p>
    <w:p w:rsidR="0012242E" w:rsidRPr="0012242E" w:rsidRDefault="0012242E" w:rsidP="00081E16">
      <w:pPr>
        <w:jc w:val="both"/>
      </w:pPr>
    </w:p>
    <w:p w:rsidR="002061C7" w:rsidRPr="0012242E" w:rsidRDefault="002061C7" w:rsidP="00081E16">
      <w:pPr>
        <w:jc w:val="both"/>
      </w:pPr>
    </w:p>
    <w:p w:rsidR="002061C7" w:rsidRPr="0012242E" w:rsidRDefault="002061C7" w:rsidP="00081E16">
      <w:pPr>
        <w:jc w:val="both"/>
      </w:pPr>
    </w:p>
    <w:p w:rsidR="00B20A3F" w:rsidRDefault="00B20A3F" w:rsidP="0012242E">
      <w:pPr>
        <w:tabs>
          <w:tab w:val="left" w:pos="1825"/>
        </w:tabs>
        <w:jc w:val="both"/>
      </w:pPr>
    </w:p>
    <w:p w:rsidR="002061C7" w:rsidRPr="0012242E" w:rsidRDefault="0012242E" w:rsidP="0012242E">
      <w:pPr>
        <w:tabs>
          <w:tab w:val="left" w:pos="1825"/>
        </w:tabs>
        <w:jc w:val="both"/>
      </w:pPr>
      <w:r>
        <w:tab/>
      </w:r>
    </w:p>
    <w:p w:rsidR="002061C7" w:rsidRPr="0012242E" w:rsidRDefault="002061C7" w:rsidP="00081E16">
      <w:pPr>
        <w:jc w:val="both"/>
      </w:pPr>
    </w:p>
    <w:p w:rsidR="000B5D08" w:rsidRPr="0012242E" w:rsidRDefault="000B5D08" w:rsidP="00081E16">
      <w:pPr>
        <w:jc w:val="both"/>
      </w:pPr>
    </w:p>
    <w:p w:rsidR="002061C7" w:rsidRPr="0012242E" w:rsidRDefault="002061C7" w:rsidP="00081E16">
      <w:pPr>
        <w:jc w:val="both"/>
      </w:pPr>
    </w:p>
    <w:p w:rsidR="00783D55" w:rsidRPr="0012242E" w:rsidRDefault="00783D55" w:rsidP="00081E16">
      <w:pPr>
        <w:jc w:val="both"/>
      </w:pPr>
      <w:r w:rsidRPr="0012242E">
        <w:tab/>
      </w:r>
    </w:p>
    <w:p w:rsidR="00D05EF5" w:rsidRPr="0012242E" w:rsidRDefault="00D05EF5" w:rsidP="00CB4D9D">
      <w:pPr>
        <w:pStyle w:val="Zpat"/>
        <w:tabs>
          <w:tab w:val="clear" w:pos="4536"/>
          <w:tab w:val="clear" w:pos="9072"/>
          <w:tab w:val="left" w:pos="708"/>
        </w:tabs>
        <w:rPr>
          <w:rFonts w:ascii="Arial" w:hAnsi="Arial"/>
          <w:sz w:val="22"/>
        </w:rPr>
      </w:pPr>
      <w:r w:rsidRPr="0012242E">
        <w:rPr>
          <w:rFonts w:ascii="Arial" w:hAnsi="Arial" w:cs="Arial"/>
          <w:b/>
          <w:bCs/>
          <w:sz w:val="22"/>
          <w:szCs w:val="22"/>
        </w:rPr>
        <w:t>Stavebník</w:t>
      </w:r>
      <w:r w:rsidRPr="0012242E">
        <w:rPr>
          <w:rFonts w:ascii="Arial" w:hAnsi="Arial" w:cs="Arial"/>
          <w:b/>
          <w:bCs/>
          <w:sz w:val="22"/>
          <w:szCs w:val="22"/>
        </w:rPr>
        <w:tab/>
      </w:r>
      <w:r w:rsidRPr="0012242E">
        <w:rPr>
          <w:rFonts w:ascii="Arial" w:hAnsi="Arial" w:cs="Arial"/>
          <w:b/>
          <w:bCs/>
          <w:sz w:val="22"/>
          <w:szCs w:val="22"/>
        </w:rPr>
        <w:tab/>
        <w:t>:</w:t>
      </w:r>
      <w:r w:rsidRPr="0012242E">
        <w:rPr>
          <w:rFonts w:ascii="Arial" w:hAnsi="Arial" w:cs="Arial"/>
          <w:sz w:val="22"/>
          <w:szCs w:val="22"/>
        </w:rPr>
        <w:tab/>
      </w:r>
      <w:r w:rsidRPr="0012242E">
        <w:rPr>
          <w:rFonts w:ascii="Arial" w:hAnsi="Arial"/>
          <w:b/>
          <w:sz w:val="22"/>
        </w:rPr>
        <w:t>Statutární město Ostrava, městský obvod Slezská Ostrava</w:t>
      </w:r>
    </w:p>
    <w:p w:rsidR="00D05EF5" w:rsidRPr="0012242E" w:rsidRDefault="00D05EF5" w:rsidP="00CB4D9D">
      <w:pPr>
        <w:pStyle w:val="Zpat"/>
        <w:tabs>
          <w:tab w:val="left" w:pos="708"/>
        </w:tabs>
        <w:ind w:left="2124" w:firstLine="708"/>
        <w:rPr>
          <w:rFonts w:ascii="Arial" w:hAnsi="Arial"/>
          <w:sz w:val="22"/>
        </w:rPr>
      </w:pPr>
      <w:r w:rsidRPr="0012242E">
        <w:rPr>
          <w:rFonts w:ascii="Arial" w:hAnsi="Arial"/>
          <w:sz w:val="22"/>
        </w:rPr>
        <w:t>Těšínská 138/35</w:t>
      </w:r>
    </w:p>
    <w:p w:rsidR="00D05EF5" w:rsidRPr="0012242E" w:rsidRDefault="00D05EF5" w:rsidP="00CB4D9D">
      <w:pPr>
        <w:pStyle w:val="Zpat"/>
        <w:tabs>
          <w:tab w:val="clear" w:pos="4536"/>
          <w:tab w:val="clear" w:pos="9072"/>
          <w:tab w:val="left" w:pos="2127"/>
        </w:tabs>
        <w:rPr>
          <w:rFonts w:ascii="Arial" w:hAnsi="Arial" w:cs="Arial"/>
          <w:sz w:val="22"/>
          <w:szCs w:val="22"/>
          <w:u w:val="single"/>
        </w:rPr>
      </w:pPr>
      <w:r w:rsidRPr="0012242E">
        <w:rPr>
          <w:rFonts w:ascii="Arial" w:hAnsi="Arial"/>
          <w:sz w:val="22"/>
        </w:rPr>
        <w:tab/>
      </w:r>
      <w:r w:rsidRPr="0012242E">
        <w:rPr>
          <w:rFonts w:ascii="Arial" w:hAnsi="Arial"/>
          <w:sz w:val="22"/>
        </w:rPr>
        <w:tab/>
        <w:t>710 16 Ostrava</w:t>
      </w:r>
      <w:r w:rsidRPr="0012242E">
        <w:rPr>
          <w:rFonts w:ascii="Arial" w:hAnsi="Arial" w:cs="Arial"/>
          <w:sz w:val="22"/>
          <w:szCs w:val="22"/>
          <w:u w:val="single"/>
        </w:rPr>
        <w:t xml:space="preserve"> __________________________________________________________________________</w:t>
      </w:r>
    </w:p>
    <w:p w:rsidR="00D05EF5" w:rsidRPr="0012242E" w:rsidRDefault="00D05EF5" w:rsidP="00081E16">
      <w:pPr>
        <w:pStyle w:val="Zpat"/>
        <w:tabs>
          <w:tab w:val="clear" w:pos="4536"/>
          <w:tab w:val="clear" w:pos="9072"/>
          <w:tab w:val="left" w:pos="2127"/>
        </w:tabs>
        <w:jc w:val="both"/>
        <w:rPr>
          <w:rFonts w:ascii="Arial" w:hAnsi="Arial" w:cs="Arial"/>
          <w:sz w:val="22"/>
          <w:szCs w:val="22"/>
          <w:u w:val="single"/>
        </w:rPr>
      </w:pPr>
    </w:p>
    <w:p w:rsidR="00B7789D" w:rsidRPr="00AB7D7D" w:rsidRDefault="00B7789D" w:rsidP="00B7789D">
      <w:pPr>
        <w:pStyle w:val="Zpat"/>
        <w:tabs>
          <w:tab w:val="clear" w:pos="4536"/>
          <w:tab w:val="clear" w:pos="9072"/>
          <w:tab w:val="left" w:pos="2127"/>
        </w:tabs>
        <w:ind w:left="2835" w:hanging="2835"/>
        <w:rPr>
          <w:rFonts w:ascii="Arial" w:hAnsi="Arial" w:cs="Arial"/>
          <w:sz w:val="22"/>
          <w:szCs w:val="22"/>
          <w:u w:val="single"/>
        </w:rPr>
      </w:pPr>
      <w:r>
        <w:rPr>
          <w:rFonts w:ascii="Arial" w:hAnsi="Arial" w:cs="Arial"/>
          <w:b/>
          <w:bCs/>
          <w:sz w:val="22"/>
          <w:szCs w:val="22"/>
        </w:rPr>
        <w:t>Akce</w:t>
      </w:r>
      <w:r>
        <w:rPr>
          <w:rFonts w:ascii="Arial" w:hAnsi="Arial" w:cs="Arial"/>
          <w:b/>
          <w:bCs/>
          <w:sz w:val="22"/>
          <w:szCs w:val="22"/>
        </w:rPr>
        <w:tab/>
        <w:t>:</w:t>
      </w:r>
      <w:r>
        <w:rPr>
          <w:rFonts w:ascii="Arial" w:hAnsi="Arial" w:cs="Arial"/>
          <w:sz w:val="22"/>
          <w:szCs w:val="22"/>
        </w:rPr>
        <w:tab/>
      </w:r>
      <w:r w:rsidRPr="00151310">
        <w:rPr>
          <w:rFonts w:ascii="Arial" w:hAnsi="Arial"/>
          <w:b/>
          <w:sz w:val="22"/>
        </w:rPr>
        <w:t>Vypracování projektových dokumentací vč. Inže</w:t>
      </w:r>
      <w:r>
        <w:rPr>
          <w:rFonts w:ascii="Arial" w:hAnsi="Arial"/>
          <w:b/>
          <w:sz w:val="22"/>
        </w:rPr>
        <w:t>nýrských činností k vybudování s</w:t>
      </w:r>
      <w:r w:rsidRPr="00151310">
        <w:rPr>
          <w:rFonts w:ascii="Arial" w:hAnsi="Arial"/>
          <w:b/>
          <w:sz w:val="22"/>
        </w:rPr>
        <w:t>portovní haly Slezská Ostrava</w:t>
      </w:r>
    </w:p>
    <w:p w:rsidR="006829C2" w:rsidRPr="0012242E" w:rsidRDefault="006829C2" w:rsidP="00081E16">
      <w:pPr>
        <w:pBdr>
          <w:bottom w:val="single" w:sz="4" w:space="1" w:color="auto"/>
        </w:pBdr>
        <w:tabs>
          <w:tab w:val="left" w:pos="1701"/>
          <w:tab w:val="left" w:pos="1985"/>
        </w:tabs>
        <w:jc w:val="both"/>
        <w:rPr>
          <w:rFonts w:ascii="Arial" w:hAnsi="Arial" w:cs="Arial"/>
          <w:b/>
          <w:sz w:val="22"/>
          <w:szCs w:val="22"/>
        </w:rPr>
      </w:pPr>
    </w:p>
    <w:p w:rsidR="00604B63" w:rsidRPr="0012242E" w:rsidRDefault="00604B63" w:rsidP="00081E16">
      <w:pPr>
        <w:pStyle w:val="Zpat"/>
        <w:tabs>
          <w:tab w:val="clear" w:pos="4536"/>
          <w:tab w:val="clear" w:pos="9072"/>
          <w:tab w:val="left" w:pos="708"/>
        </w:tabs>
        <w:jc w:val="both"/>
        <w:rPr>
          <w:rFonts w:ascii="Arial" w:hAnsi="Arial" w:cs="Arial"/>
          <w:b/>
          <w:bCs/>
          <w:sz w:val="22"/>
          <w:szCs w:val="22"/>
        </w:rPr>
      </w:pPr>
      <w:bookmarkStart w:id="1" w:name="_Toc216593603"/>
    </w:p>
    <w:p w:rsidR="00B7789D" w:rsidRDefault="00604B63" w:rsidP="00B7789D">
      <w:pPr>
        <w:pStyle w:val="Zpat"/>
        <w:tabs>
          <w:tab w:val="clear" w:pos="4536"/>
          <w:tab w:val="clear" w:pos="9072"/>
          <w:tab w:val="left" w:pos="708"/>
          <w:tab w:val="left" w:pos="2127"/>
        </w:tabs>
        <w:ind w:left="2835" w:hanging="2835"/>
        <w:jc w:val="both"/>
        <w:rPr>
          <w:rFonts w:ascii="Arial" w:hAnsi="Arial" w:cs="Arial"/>
          <w:b/>
          <w:bCs/>
          <w:sz w:val="22"/>
          <w:szCs w:val="22"/>
        </w:rPr>
      </w:pPr>
      <w:r w:rsidRPr="0012242E">
        <w:rPr>
          <w:rFonts w:ascii="Arial" w:hAnsi="Arial" w:cs="Arial"/>
          <w:b/>
          <w:bCs/>
          <w:sz w:val="22"/>
          <w:szCs w:val="22"/>
        </w:rPr>
        <w:t>Stupeň</w:t>
      </w:r>
      <w:r w:rsidRPr="0012242E">
        <w:rPr>
          <w:rFonts w:ascii="Arial" w:hAnsi="Arial" w:cs="Arial"/>
          <w:b/>
          <w:bCs/>
          <w:sz w:val="22"/>
          <w:szCs w:val="22"/>
        </w:rPr>
        <w:tab/>
        <w:t xml:space="preserve">: </w:t>
      </w:r>
      <w:r w:rsidRPr="0012242E">
        <w:rPr>
          <w:rFonts w:ascii="Arial" w:hAnsi="Arial" w:cs="Arial"/>
          <w:b/>
          <w:bCs/>
          <w:sz w:val="22"/>
          <w:szCs w:val="22"/>
        </w:rPr>
        <w:tab/>
      </w:r>
      <w:bookmarkEnd w:id="1"/>
      <w:r w:rsidR="00B7789D" w:rsidRPr="00660044">
        <w:rPr>
          <w:rFonts w:ascii="Arial" w:hAnsi="Arial"/>
          <w:sz w:val="22"/>
        </w:rPr>
        <w:t>Dokumentace pro realizaci stavby</w:t>
      </w:r>
      <w:r w:rsidR="00B7789D" w:rsidRPr="0012242E">
        <w:rPr>
          <w:rFonts w:ascii="Arial" w:hAnsi="Arial" w:cs="Arial"/>
          <w:b/>
          <w:bCs/>
          <w:sz w:val="22"/>
          <w:szCs w:val="22"/>
        </w:rPr>
        <w:t xml:space="preserve"> </w:t>
      </w:r>
    </w:p>
    <w:p w:rsidR="004E2A91" w:rsidRPr="0012242E" w:rsidRDefault="004E2A91" w:rsidP="00B7789D">
      <w:pPr>
        <w:pStyle w:val="Zpat"/>
        <w:tabs>
          <w:tab w:val="clear" w:pos="4536"/>
          <w:tab w:val="clear" w:pos="9072"/>
          <w:tab w:val="left" w:pos="708"/>
          <w:tab w:val="left" w:pos="2127"/>
        </w:tabs>
        <w:ind w:left="2835" w:hanging="2835"/>
        <w:jc w:val="both"/>
        <w:rPr>
          <w:rFonts w:ascii="Arial" w:hAnsi="Arial" w:cs="Arial"/>
          <w:color w:val="FF0000"/>
          <w:sz w:val="22"/>
          <w:szCs w:val="22"/>
        </w:rPr>
      </w:pPr>
      <w:r w:rsidRPr="0012242E">
        <w:rPr>
          <w:rFonts w:ascii="Arial" w:hAnsi="Arial" w:cs="Arial"/>
          <w:b/>
          <w:bCs/>
          <w:sz w:val="22"/>
          <w:szCs w:val="22"/>
        </w:rPr>
        <w:t xml:space="preserve">Vypracoval        </w:t>
      </w:r>
      <w:r w:rsidRPr="0012242E">
        <w:rPr>
          <w:rFonts w:ascii="Arial" w:hAnsi="Arial" w:cs="Arial"/>
          <w:b/>
          <w:bCs/>
          <w:sz w:val="22"/>
          <w:szCs w:val="22"/>
        </w:rPr>
        <w:tab/>
        <w:t>:</w:t>
      </w:r>
      <w:r w:rsidRPr="0012242E">
        <w:rPr>
          <w:rFonts w:ascii="Arial" w:hAnsi="Arial" w:cs="Arial"/>
          <w:sz w:val="22"/>
          <w:szCs w:val="22"/>
        </w:rPr>
        <w:t xml:space="preserve">   </w:t>
      </w:r>
    </w:p>
    <w:p w:rsidR="004E2A91" w:rsidRPr="0012242E" w:rsidRDefault="004E2A91" w:rsidP="00081E16">
      <w:pPr>
        <w:pStyle w:val="Zpat"/>
        <w:tabs>
          <w:tab w:val="clear" w:pos="4536"/>
          <w:tab w:val="clear" w:pos="9072"/>
          <w:tab w:val="left" w:pos="708"/>
        </w:tabs>
        <w:jc w:val="both"/>
        <w:rPr>
          <w:rFonts w:ascii="Arial" w:hAnsi="Arial" w:cs="Arial"/>
          <w:b/>
          <w:bCs/>
          <w:sz w:val="22"/>
          <w:szCs w:val="22"/>
        </w:rPr>
      </w:pPr>
      <w:r w:rsidRPr="0012242E">
        <w:rPr>
          <w:rFonts w:ascii="Arial" w:hAnsi="Arial" w:cs="Arial"/>
          <w:b/>
          <w:bCs/>
          <w:sz w:val="22"/>
          <w:szCs w:val="22"/>
        </w:rPr>
        <w:t>Zakázkové číslo</w:t>
      </w:r>
      <w:r w:rsidRPr="0012242E">
        <w:rPr>
          <w:rFonts w:ascii="Arial" w:hAnsi="Arial" w:cs="Arial"/>
          <w:b/>
          <w:bCs/>
          <w:sz w:val="22"/>
          <w:szCs w:val="22"/>
        </w:rPr>
        <w:tab/>
        <w:t>:</w:t>
      </w:r>
      <w:r w:rsidRPr="0012242E">
        <w:rPr>
          <w:rFonts w:ascii="Arial" w:hAnsi="Arial" w:cs="Arial"/>
          <w:sz w:val="22"/>
          <w:szCs w:val="22"/>
        </w:rPr>
        <w:tab/>
      </w:r>
      <w:r w:rsidR="00D05EF5" w:rsidRPr="0012242E">
        <w:rPr>
          <w:rFonts w:ascii="Arial" w:hAnsi="Arial" w:cs="Arial"/>
          <w:b/>
          <w:sz w:val="22"/>
          <w:szCs w:val="22"/>
        </w:rPr>
        <w:t>5</w:t>
      </w:r>
      <w:r w:rsidR="006829C2" w:rsidRPr="0012242E">
        <w:rPr>
          <w:rFonts w:ascii="Arial" w:hAnsi="Arial" w:cs="Arial"/>
          <w:b/>
          <w:sz w:val="22"/>
          <w:szCs w:val="22"/>
        </w:rPr>
        <w:t>2</w:t>
      </w:r>
      <w:r w:rsidRPr="0012242E">
        <w:rPr>
          <w:rFonts w:ascii="Arial" w:hAnsi="Arial" w:cs="Arial"/>
          <w:b/>
          <w:bCs/>
          <w:sz w:val="22"/>
          <w:szCs w:val="22"/>
        </w:rPr>
        <w:t>/1</w:t>
      </w:r>
      <w:r w:rsidR="00604B63" w:rsidRPr="0012242E">
        <w:rPr>
          <w:rFonts w:ascii="Arial" w:hAnsi="Arial" w:cs="Arial"/>
          <w:b/>
          <w:bCs/>
          <w:sz w:val="22"/>
          <w:szCs w:val="22"/>
        </w:rPr>
        <w:t>7</w:t>
      </w:r>
    </w:p>
    <w:p w:rsidR="004E2A91" w:rsidRPr="0012242E" w:rsidRDefault="004E2A91" w:rsidP="00081E16">
      <w:pPr>
        <w:jc w:val="both"/>
        <w:rPr>
          <w:rFonts w:ascii="Arial" w:hAnsi="Arial" w:cs="Arial"/>
          <w:bCs/>
          <w:sz w:val="22"/>
          <w:szCs w:val="22"/>
        </w:rPr>
      </w:pPr>
      <w:r w:rsidRPr="0012242E">
        <w:rPr>
          <w:rFonts w:ascii="Arial" w:hAnsi="Arial" w:cs="Arial"/>
          <w:sz w:val="22"/>
          <w:szCs w:val="22"/>
        </w:rPr>
        <w:tab/>
      </w:r>
      <w:r w:rsidRPr="0012242E">
        <w:rPr>
          <w:rFonts w:ascii="Arial" w:hAnsi="Arial" w:cs="Arial"/>
          <w:sz w:val="22"/>
          <w:szCs w:val="22"/>
        </w:rPr>
        <w:tab/>
      </w:r>
      <w:r w:rsidRPr="0012242E">
        <w:rPr>
          <w:rFonts w:ascii="Arial" w:hAnsi="Arial" w:cs="Arial"/>
          <w:sz w:val="22"/>
          <w:szCs w:val="22"/>
        </w:rPr>
        <w:tab/>
        <w:t xml:space="preserve">                          </w:t>
      </w:r>
    </w:p>
    <w:p w:rsidR="004E2A91" w:rsidRPr="00B7789D" w:rsidRDefault="004E2A91" w:rsidP="00081E16">
      <w:pPr>
        <w:jc w:val="both"/>
        <w:rPr>
          <w:rFonts w:ascii="Arial" w:hAnsi="Arial" w:cs="Arial"/>
          <w:bCs/>
          <w:sz w:val="22"/>
          <w:szCs w:val="22"/>
        </w:rPr>
      </w:pPr>
      <w:r w:rsidRPr="0012242E">
        <w:rPr>
          <w:rFonts w:ascii="Arial" w:hAnsi="Arial" w:cs="Arial"/>
          <w:b/>
          <w:bCs/>
          <w:sz w:val="22"/>
          <w:szCs w:val="22"/>
        </w:rPr>
        <w:tab/>
      </w:r>
      <w:r w:rsidRPr="0012242E">
        <w:rPr>
          <w:rFonts w:ascii="Arial" w:hAnsi="Arial" w:cs="Arial"/>
          <w:b/>
          <w:bCs/>
          <w:sz w:val="22"/>
          <w:szCs w:val="22"/>
        </w:rPr>
        <w:tab/>
      </w:r>
      <w:r w:rsidRPr="0012242E">
        <w:rPr>
          <w:rFonts w:ascii="Arial" w:hAnsi="Arial" w:cs="Arial"/>
          <w:b/>
          <w:bCs/>
          <w:sz w:val="22"/>
          <w:szCs w:val="22"/>
        </w:rPr>
        <w:tab/>
      </w:r>
      <w:r w:rsidRPr="0012242E">
        <w:rPr>
          <w:rFonts w:ascii="Arial" w:hAnsi="Arial" w:cs="Arial"/>
          <w:b/>
          <w:bCs/>
          <w:sz w:val="22"/>
          <w:szCs w:val="22"/>
        </w:rPr>
        <w:tab/>
      </w:r>
    </w:p>
    <w:p w:rsidR="0012242E" w:rsidRDefault="0012242E">
      <w:pPr>
        <w:pStyle w:val="Obsah4"/>
        <w:tabs>
          <w:tab w:val="right" w:leader="dot" w:pos="9061"/>
        </w:tabs>
        <w:rPr>
          <w:b/>
          <w:sz w:val="16"/>
          <w:szCs w:val="16"/>
        </w:rPr>
      </w:pPr>
    </w:p>
    <w:sectPr w:rsidR="0012242E" w:rsidSect="0011212B">
      <w:headerReference w:type="even" r:id="rId11"/>
      <w:headerReference w:type="default" r:id="rId12"/>
      <w:footerReference w:type="even" r:id="rId13"/>
      <w:footerReference w:type="default" r:id="rId14"/>
      <w:footerReference w:type="first" r:id="rId15"/>
      <w:pgSz w:w="11907" w:h="16840" w:code="9"/>
      <w:pgMar w:top="1418" w:right="1418" w:bottom="1418" w:left="1418" w:header="708" w:footer="708"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3423" w:rsidRDefault="00713423">
      <w:r>
        <w:separator/>
      </w:r>
    </w:p>
  </w:endnote>
  <w:endnote w:type="continuationSeparator" w:id="0">
    <w:p w:rsidR="00713423" w:rsidRDefault="007134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0585" w:rsidRDefault="00810585">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810585" w:rsidRDefault="00810585">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0585" w:rsidRDefault="00810585">
    <w:pPr>
      <w:pStyle w:val="Zpat"/>
      <w:framePr w:wrap="around" w:vAnchor="text" w:hAnchor="margin" w:xAlign="center" w:y="1"/>
      <w:rPr>
        <w:rStyle w:val="slostrnky"/>
      </w:rPr>
    </w:pPr>
    <w:r>
      <w:rPr>
        <w:rStyle w:val="slostrnky"/>
        <w:b/>
      </w:rPr>
      <w:fldChar w:fldCharType="begin"/>
    </w:r>
    <w:r>
      <w:rPr>
        <w:rStyle w:val="slostrnky"/>
        <w:b/>
      </w:rPr>
      <w:instrText xml:space="preserve">PAGE  </w:instrText>
    </w:r>
    <w:r>
      <w:rPr>
        <w:rStyle w:val="slostrnky"/>
        <w:b/>
      </w:rPr>
      <w:fldChar w:fldCharType="separate"/>
    </w:r>
    <w:r w:rsidR="009347CA">
      <w:rPr>
        <w:rStyle w:val="slostrnky"/>
        <w:b/>
        <w:noProof/>
      </w:rPr>
      <w:t>2</w:t>
    </w:r>
    <w:r>
      <w:rPr>
        <w:rStyle w:val="slostrnky"/>
        <w:b/>
      </w:rPr>
      <w:fldChar w:fldCharType="end"/>
    </w:r>
  </w:p>
  <w:p w:rsidR="00810585" w:rsidRPr="00653F82" w:rsidRDefault="00810585">
    <w:pPr>
      <w:pStyle w:val="Zpat"/>
      <w:pBdr>
        <w:top w:val="single" w:sz="6" w:space="1" w:color="auto"/>
      </w:pBdr>
      <w:jc w:val="both"/>
      <w:rPr>
        <w:rFonts w:ascii="Arial" w:hAnsi="Arial" w:cs="Arial"/>
        <w:sz w:val="16"/>
      </w:rPr>
    </w:pPr>
    <w:r>
      <w:rPr>
        <w:rFonts w:ascii="Arial" w:hAnsi="Arial" w:cs="Arial"/>
        <w:sz w:val="16"/>
      </w:rPr>
      <w:t xml:space="preserve">Číslo </w:t>
    </w:r>
    <w:proofErr w:type="gramStart"/>
    <w:r>
      <w:rPr>
        <w:rFonts w:ascii="Arial" w:hAnsi="Arial" w:cs="Arial"/>
        <w:sz w:val="16"/>
      </w:rPr>
      <w:t>přílohy</w:t>
    </w:r>
    <w:proofErr w:type="gramEnd"/>
    <w:r>
      <w:rPr>
        <w:rFonts w:ascii="Arial" w:hAnsi="Arial" w:cs="Arial"/>
        <w:sz w:val="16"/>
      </w:rPr>
      <w:t xml:space="preserve"> –</w:t>
    </w:r>
    <w:proofErr w:type="gramStart"/>
    <w:r>
      <w:rPr>
        <w:rFonts w:ascii="Arial" w:hAnsi="Arial" w:cs="Arial"/>
        <w:sz w:val="16"/>
      </w:rPr>
      <w:t>52</w:t>
    </w:r>
    <w:r w:rsidRPr="00653F82">
      <w:rPr>
        <w:rFonts w:ascii="Arial" w:hAnsi="Arial" w:cs="Arial"/>
        <w:sz w:val="16"/>
      </w:rPr>
      <w:t>/1</w:t>
    </w:r>
    <w:r>
      <w:rPr>
        <w:rFonts w:ascii="Arial" w:hAnsi="Arial" w:cs="Arial"/>
        <w:sz w:val="16"/>
      </w:rPr>
      <w:t>7</w:t>
    </w:r>
    <w:proofErr w:type="gramEnd"/>
    <w:r w:rsidRPr="00653F82">
      <w:rPr>
        <w:rFonts w:ascii="Arial" w:hAnsi="Arial" w:cs="Arial"/>
        <w:sz w:val="16"/>
      </w:rPr>
      <w:t>-</w:t>
    </w:r>
    <w:r w:rsidR="008E24FA">
      <w:rPr>
        <w:rFonts w:ascii="Arial" w:hAnsi="Arial" w:cs="Arial"/>
        <w:sz w:val="16"/>
      </w:rPr>
      <w:t>D.1.1a</w:t>
    </w:r>
    <w:r w:rsidRPr="00653F82">
      <w:rPr>
        <w:rFonts w:ascii="Arial" w:hAnsi="Arial" w:cs="Arial"/>
        <w:sz w:val="16"/>
      </w:rPr>
      <w:tab/>
    </w:r>
    <w:r w:rsidRPr="00653F82">
      <w:rPr>
        <w:rFonts w:ascii="Arial" w:hAnsi="Arial" w:cs="Arial"/>
        <w:sz w:val="16"/>
      </w:rPr>
      <w:tab/>
    </w:r>
  </w:p>
  <w:p w:rsidR="00810585" w:rsidRDefault="00810585">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0585" w:rsidRDefault="00810585" w:rsidP="004E2A91">
    <w:pPr>
      <w:pStyle w:val="Zpat"/>
      <w:rPr>
        <w:rFonts w:ascii="Arial" w:hAnsi="Arial" w:cs="Arial"/>
        <w:sz w:val="16"/>
      </w:rPr>
    </w:pPr>
    <w:r>
      <w:rPr>
        <w:rFonts w:ascii="Arial" w:hAnsi="Arial" w:cs="Arial"/>
        <w:b/>
        <w:bCs/>
        <w:sz w:val="16"/>
      </w:rPr>
      <w:t>PPS Kania s.r.o.</w:t>
    </w:r>
  </w:p>
  <w:p w:rsidR="00810585" w:rsidRDefault="00810585" w:rsidP="004E2A91">
    <w:pPr>
      <w:pStyle w:val="Zpat"/>
      <w:pBdr>
        <w:bottom w:val="single" w:sz="4" w:space="1" w:color="auto"/>
      </w:pBdr>
      <w:rPr>
        <w:rFonts w:ascii="Arial" w:hAnsi="Arial" w:cs="Arial"/>
        <w:sz w:val="16"/>
      </w:rPr>
    </w:pPr>
    <w:r>
      <w:rPr>
        <w:rFonts w:ascii="Arial" w:hAnsi="Arial" w:cs="Arial"/>
        <w:sz w:val="16"/>
      </w:rPr>
      <w:t xml:space="preserve">Nivnická 665/10 709 00 OSTRAVA                                                                                     IČ : 26821940          </w:t>
    </w:r>
    <w:proofErr w:type="gramStart"/>
    <w:r>
      <w:rPr>
        <w:rFonts w:ascii="Arial" w:hAnsi="Arial" w:cs="Arial"/>
        <w:sz w:val="16"/>
      </w:rPr>
      <w:t>DIČ :CZ26821940</w:t>
    </w:r>
    <w:proofErr w:type="gramEnd"/>
  </w:p>
  <w:p w:rsidR="00810585" w:rsidRDefault="00810585">
    <w:pPr>
      <w:pStyle w:val="Zpat"/>
      <w:rPr>
        <w:sz w:val="18"/>
      </w:rPr>
    </w:pPr>
    <w:r>
      <w:rPr>
        <w:rFonts w:ascii="Arial" w:hAnsi="Arial" w:cs="Arial"/>
        <w:sz w:val="16"/>
      </w:rPr>
      <w:t xml:space="preserve">TEL./FAX : +420 596 245 252                       Email : </w:t>
    </w:r>
    <w:hyperlink r:id="rId1" w:history="1">
      <w:r>
        <w:rPr>
          <w:rStyle w:val="Hypertextovodkaz"/>
          <w:rFonts w:ascii="Arial" w:hAnsi="Arial" w:cs="Arial"/>
          <w:sz w:val="16"/>
        </w:rPr>
        <w:t>projekce@pps-kania.cz</w:t>
      </w:r>
    </w:hyperlink>
    <w:r>
      <w:rPr>
        <w:rFonts w:ascii="Arial" w:hAnsi="Arial" w:cs="Arial"/>
        <w:sz w:val="16"/>
      </w:rPr>
      <w:t xml:space="preserve">                   </w:t>
    </w:r>
    <w:proofErr w:type="spellStart"/>
    <w:proofErr w:type="gramStart"/>
    <w:r>
      <w:rPr>
        <w:rFonts w:ascii="Arial" w:hAnsi="Arial" w:cs="Arial"/>
        <w:sz w:val="16"/>
      </w:rPr>
      <w:t>č.ú</w:t>
    </w:r>
    <w:proofErr w:type="spellEnd"/>
    <w:r>
      <w:rPr>
        <w:rFonts w:ascii="Arial" w:hAnsi="Arial" w:cs="Arial"/>
        <w:sz w:val="16"/>
      </w:rPr>
      <w:t>. : KB</w:t>
    </w:r>
    <w:proofErr w:type="gramEnd"/>
    <w:r>
      <w:rPr>
        <w:rFonts w:ascii="Arial" w:hAnsi="Arial" w:cs="Arial"/>
        <w:sz w:val="16"/>
      </w:rPr>
      <w:t xml:space="preserve"> Ostrava 86-5277760267/0100</w:t>
    </w:r>
  </w:p>
  <w:p w:rsidR="00810585" w:rsidRDefault="00810585">
    <w:pPr>
      <w:pStyle w:val="Zpat"/>
    </w:pPr>
  </w:p>
  <w:p w:rsidR="00810585" w:rsidRDefault="00810585">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3423" w:rsidRDefault="00713423">
      <w:r>
        <w:separator/>
      </w:r>
    </w:p>
  </w:footnote>
  <w:footnote w:type="continuationSeparator" w:id="0">
    <w:p w:rsidR="00713423" w:rsidRDefault="0071342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0585" w:rsidRDefault="00810585">
    <w:r>
      <w:cr/>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789D" w:rsidRDefault="00810585" w:rsidP="00B7789D">
    <w:pPr>
      <w:pStyle w:val="Zhlav"/>
      <w:pBdr>
        <w:bottom w:val="single" w:sz="6" w:space="1" w:color="auto"/>
      </w:pBdr>
      <w:ind w:left="2694" w:hanging="2694"/>
      <w:rPr>
        <w:rFonts w:ascii="Arial" w:hAnsi="Arial"/>
        <w:bCs/>
        <w:sz w:val="18"/>
      </w:rPr>
    </w:pPr>
    <w:r>
      <w:rPr>
        <w:rFonts w:ascii="Arial" w:hAnsi="Arial"/>
        <w:bCs/>
        <w:i/>
        <w:noProof/>
      </w:rPr>
      <w:drawing>
        <wp:anchor distT="0" distB="0" distL="114300" distR="114300" simplePos="0" relativeHeight="251659264" behindDoc="0" locked="0" layoutInCell="1" allowOverlap="1" wp14:anchorId="0EF051F7" wp14:editId="348530DF">
          <wp:simplePos x="0" y="0"/>
          <wp:positionH relativeFrom="column">
            <wp:posOffset>-29845</wp:posOffset>
          </wp:positionH>
          <wp:positionV relativeFrom="paragraph">
            <wp:posOffset>-36830</wp:posOffset>
          </wp:positionV>
          <wp:extent cx="395605" cy="284480"/>
          <wp:effectExtent l="19050" t="0" r="4445" b="0"/>
          <wp:wrapTight wrapText="bothSides">
            <wp:wrapPolygon edited="0">
              <wp:start x="-1040" y="0"/>
              <wp:lineTo x="-1040" y="20250"/>
              <wp:lineTo x="21843" y="20250"/>
              <wp:lineTo x="21843" y="0"/>
              <wp:lineTo x="-1040" y="0"/>
            </wp:wrapPolygon>
          </wp:wrapTight>
          <wp:docPr id="1" name="obrázek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1"/>
                  <a:srcRect/>
                  <a:stretch>
                    <a:fillRect/>
                  </a:stretch>
                </pic:blipFill>
                <pic:spPr bwMode="auto">
                  <a:xfrm>
                    <a:off x="0" y="0"/>
                    <a:ext cx="395605" cy="284480"/>
                  </a:xfrm>
                  <a:prstGeom prst="rect">
                    <a:avLst/>
                  </a:prstGeom>
                  <a:noFill/>
                </pic:spPr>
              </pic:pic>
            </a:graphicData>
          </a:graphic>
        </wp:anchor>
      </w:drawing>
    </w:r>
    <w:proofErr w:type="gramStart"/>
    <w:r w:rsidR="008E24FA">
      <w:rPr>
        <w:rFonts w:ascii="Arial" w:hAnsi="Arial"/>
        <w:bCs/>
        <w:i/>
        <w:sz w:val="18"/>
      </w:rPr>
      <w:t>D.1.1</w:t>
    </w:r>
    <w:proofErr w:type="gramEnd"/>
    <w:r w:rsidR="008E24FA">
      <w:rPr>
        <w:rFonts w:ascii="Arial" w:hAnsi="Arial"/>
        <w:bCs/>
        <w:i/>
        <w:sz w:val="18"/>
      </w:rPr>
      <w:t>.a - Technická</w:t>
    </w:r>
    <w:r>
      <w:rPr>
        <w:rFonts w:ascii="Arial" w:hAnsi="Arial"/>
        <w:bCs/>
        <w:sz w:val="18"/>
      </w:rPr>
      <w:t xml:space="preserve"> zpráva               </w:t>
    </w:r>
    <w:r w:rsidRPr="00653F82">
      <w:rPr>
        <w:rFonts w:ascii="Arial" w:hAnsi="Arial"/>
        <w:bCs/>
        <w:sz w:val="18"/>
      </w:rPr>
      <w:tab/>
    </w:r>
    <w:r w:rsidR="00B7789D">
      <w:rPr>
        <w:rFonts w:ascii="Arial" w:hAnsi="Arial"/>
        <w:bCs/>
        <w:sz w:val="18"/>
      </w:rPr>
      <w:t xml:space="preserve"> </w:t>
    </w:r>
    <w:r>
      <w:rPr>
        <w:rFonts w:ascii="Arial" w:hAnsi="Arial"/>
        <w:bCs/>
        <w:sz w:val="18"/>
      </w:rPr>
      <w:t xml:space="preserve">              </w:t>
    </w:r>
    <w:r w:rsidR="00B7789D">
      <w:rPr>
        <w:rFonts w:ascii="Arial" w:hAnsi="Arial"/>
        <w:bCs/>
        <w:sz w:val="18"/>
      </w:rPr>
      <w:t>Vypracování projektových dokumentací vč. Inženýrských činností k</w:t>
    </w:r>
  </w:p>
  <w:p w:rsidR="00B7789D" w:rsidRDefault="00B7789D" w:rsidP="00B7789D">
    <w:pPr>
      <w:pStyle w:val="Zhlav"/>
      <w:pBdr>
        <w:bottom w:val="single" w:sz="6" w:space="1" w:color="auto"/>
      </w:pBdr>
      <w:ind w:left="2694" w:hanging="2694"/>
      <w:rPr>
        <w:rFonts w:ascii="Arial" w:hAnsi="Arial"/>
        <w:bCs/>
        <w:sz w:val="18"/>
      </w:rPr>
    </w:pPr>
    <w:r>
      <w:rPr>
        <w:rFonts w:ascii="Arial" w:hAnsi="Arial"/>
        <w:bCs/>
        <w:sz w:val="18"/>
      </w:rPr>
      <w:t xml:space="preserve">                                                                                                              vybudování Sportovní haly Slezská Ostrava                                                                                                      </w:t>
    </w:r>
  </w:p>
  <w:p w:rsidR="00810585" w:rsidRPr="00D05EF5" w:rsidRDefault="00B7789D" w:rsidP="00B7789D">
    <w:pPr>
      <w:pStyle w:val="Zhlav"/>
      <w:pBdr>
        <w:bottom w:val="single" w:sz="6" w:space="1" w:color="auto"/>
      </w:pBdr>
      <w:ind w:left="2694" w:hanging="2694"/>
      <w:jc w:val="right"/>
    </w:pPr>
    <w:r>
      <w:rPr>
        <w:rFonts w:ascii="Arial" w:hAnsi="Arial"/>
        <w:bCs/>
        <w:sz w:val="18"/>
      </w:rPr>
      <w:t xml:space="preserve">                                                                                                         </w:t>
    </w:r>
    <w:r w:rsidRPr="00660044">
      <w:rPr>
        <w:rFonts w:ascii="Arial" w:hAnsi="Arial"/>
        <w:bCs/>
        <w:sz w:val="18"/>
      </w:rPr>
      <w:t>Dokumentace pro realizaci stavby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1"/>
    <w:lvl w:ilvl="0">
      <w:start w:val="2"/>
      <w:numFmt w:val="bullet"/>
      <w:lvlText w:val="-"/>
      <w:lvlJc w:val="left"/>
      <w:pPr>
        <w:tabs>
          <w:tab w:val="num" w:pos="720"/>
        </w:tabs>
        <w:ind w:left="720" w:hanging="360"/>
      </w:pPr>
      <w:rPr>
        <w:rFonts w:ascii="Times New Roman" w:hAnsi="Times New Roman" w:cs="Times New Roman"/>
      </w:rPr>
    </w:lvl>
  </w:abstractNum>
  <w:abstractNum w:abstractNumId="1">
    <w:nsid w:val="00000002"/>
    <w:multiLevelType w:val="singleLevel"/>
    <w:tmpl w:val="00000002"/>
    <w:name w:val="WW8Num2"/>
    <w:lvl w:ilvl="0">
      <w:start w:val="1"/>
      <w:numFmt w:val="bullet"/>
      <w:lvlText w:val="-"/>
      <w:lvlJc w:val="left"/>
      <w:pPr>
        <w:tabs>
          <w:tab w:val="num" w:pos="927"/>
        </w:tabs>
        <w:ind w:left="927" w:hanging="360"/>
      </w:pPr>
      <w:rPr>
        <w:rFonts w:ascii="Times New Roman" w:hAnsi="Times New Roman" w:cs="Times New Roman"/>
      </w:rPr>
    </w:lvl>
  </w:abstractNum>
  <w:abstractNum w:abstractNumId="2">
    <w:nsid w:val="00000003"/>
    <w:multiLevelType w:val="singleLevel"/>
    <w:tmpl w:val="00000003"/>
    <w:name w:val="WW8Num14"/>
    <w:lvl w:ilvl="0">
      <w:start w:val="2"/>
      <w:numFmt w:val="lowerLetter"/>
      <w:lvlText w:val="%1)"/>
      <w:lvlJc w:val="left"/>
      <w:pPr>
        <w:tabs>
          <w:tab w:val="num" w:pos="1068"/>
        </w:tabs>
        <w:ind w:left="1068" w:hanging="360"/>
      </w:pPr>
    </w:lvl>
  </w:abstractNum>
  <w:abstractNum w:abstractNumId="3">
    <w:nsid w:val="00000004"/>
    <w:multiLevelType w:val="singleLevel"/>
    <w:tmpl w:val="00000004"/>
    <w:name w:val="WW8Num4"/>
    <w:lvl w:ilvl="0">
      <w:start w:val="1"/>
      <w:numFmt w:val="decimal"/>
      <w:lvlText w:val="%1."/>
      <w:lvlJc w:val="left"/>
      <w:pPr>
        <w:tabs>
          <w:tab w:val="num" w:pos="643"/>
        </w:tabs>
        <w:ind w:left="643" w:hanging="360"/>
      </w:pPr>
    </w:lvl>
  </w:abstractNum>
  <w:abstractNum w:abstractNumId="4">
    <w:nsid w:val="084A2DF2"/>
    <w:multiLevelType w:val="hybridMultilevel"/>
    <w:tmpl w:val="7F10EDB8"/>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5">
    <w:nsid w:val="0B5276C7"/>
    <w:multiLevelType w:val="hybridMultilevel"/>
    <w:tmpl w:val="076636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0F345F19"/>
    <w:multiLevelType w:val="multilevel"/>
    <w:tmpl w:val="12128AB6"/>
    <w:lvl w:ilvl="0">
      <w:start w:val="1"/>
      <w:numFmt w:val="decimal"/>
      <w:lvlText w:val="%1."/>
      <w:lvlJc w:val="left"/>
      <w:pPr>
        <w:ind w:left="360" w:hanging="360"/>
      </w:pPr>
      <w:rPr>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138B711F"/>
    <w:multiLevelType w:val="hybridMultilevel"/>
    <w:tmpl w:val="7A86CDCC"/>
    <w:lvl w:ilvl="0" w:tplc="7FC8B52C">
      <w:start w:val="1"/>
      <w:numFmt w:val="lowerLetter"/>
      <w:lvlText w:val="%1)"/>
      <w:lvlJc w:val="left"/>
      <w:pPr>
        <w:ind w:left="644" w:hanging="360"/>
      </w:pPr>
      <w:rPr>
        <w:b w:val="0"/>
      </w:rPr>
    </w:lvl>
    <w:lvl w:ilvl="1" w:tplc="E8E2E678" w:tentative="1">
      <w:start w:val="1"/>
      <w:numFmt w:val="lowerLetter"/>
      <w:lvlText w:val="%2."/>
      <w:lvlJc w:val="left"/>
      <w:pPr>
        <w:ind w:left="2160" w:hanging="360"/>
      </w:pPr>
    </w:lvl>
    <w:lvl w:ilvl="2" w:tplc="0F4645D2" w:tentative="1">
      <w:start w:val="1"/>
      <w:numFmt w:val="lowerRoman"/>
      <w:lvlText w:val="%3."/>
      <w:lvlJc w:val="right"/>
      <w:pPr>
        <w:ind w:left="2880" w:hanging="180"/>
      </w:pPr>
    </w:lvl>
    <w:lvl w:ilvl="3" w:tplc="F2DC6BEE" w:tentative="1">
      <w:start w:val="1"/>
      <w:numFmt w:val="decimal"/>
      <w:lvlText w:val="%4."/>
      <w:lvlJc w:val="left"/>
      <w:pPr>
        <w:ind w:left="3600" w:hanging="360"/>
      </w:pPr>
    </w:lvl>
    <w:lvl w:ilvl="4" w:tplc="F89286AC" w:tentative="1">
      <w:start w:val="1"/>
      <w:numFmt w:val="lowerLetter"/>
      <w:lvlText w:val="%5."/>
      <w:lvlJc w:val="left"/>
      <w:pPr>
        <w:ind w:left="4320" w:hanging="360"/>
      </w:pPr>
    </w:lvl>
    <w:lvl w:ilvl="5" w:tplc="D53ACCB4" w:tentative="1">
      <w:start w:val="1"/>
      <w:numFmt w:val="lowerRoman"/>
      <w:lvlText w:val="%6."/>
      <w:lvlJc w:val="right"/>
      <w:pPr>
        <w:ind w:left="5040" w:hanging="180"/>
      </w:pPr>
    </w:lvl>
    <w:lvl w:ilvl="6" w:tplc="A3A224C4" w:tentative="1">
      <w:start w:val="1"/>
      <w:numFmt w:val="decimal"/>
      <w:lvlText w:val="%7."/>
      <w:lvlJc w:val="left"/>
      <w:pPr>
        <w:ind w:left="5760" w:hanging="360"/>
      </w:pPr>
    </w:lvl>
    <w:lvl w:ilvl="7" w:tplc="B47EE47E" w:tentative="1">
      <w:start w:val="1"/>
      <w:numFmt w:val="lowerLetter"/>
      <w:lvlText w:val="%8."/>
      <w:lvlJc w:val="left"/>
      <w:pPr>
        <w:ind w:left="6480" w:hanging="360"/>
      </w:pPr>
    </w:lvl>
    <w:lvl w:ilvl="8" w:tplc="42E00C76" w:tentative="1">
      <w:start w:val="1"/>
      <w:numFmt w:val="lowerRoman"/>
      <w:lvlText w:val="%9."/>
      <w:lvlJc w:val="right"/>
      <w:pPr>
        <w:ind w:left="7200" w:hanging="180"/>
      </w:pPr>
    </w:lvl>
  </w:abstractNum>
  <w:abstractNum w:abstractNumId="8">
    <w:nsid w:val="142E6013"/>
    <w:multiLevelType w:val="hybridMultilevel"/>
    <w:tmpl w:val="E1BA5C9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151A33C0"/>
    <w:multiLevelType w:val="hybridMultilevel"/>
    <w:tmpl w:val="F508D8D4"/>
    <w:lvl w:ilvl="0" w:tplc="04050001">
      <w:start w:val="1"/>
      <w:numFmt w:val="bullet"/>
      <w:lvlText w:val=""/>
      <w:lvlJc w:val="left"/>
      <w:pPr>
        <w:ind w:left="2520" w:hanging="360"/>
      </w:pPr>
      <w:rPr>
        <w:rFonts w:ascii="Symbol" w:hAnsi="Symbol" w:hint="default"/>
      </w:rPr>
    </w:lvl>
    <w:lvl w:ilvl="1" w:tplc="04050003" w:tentative="1">
      <w:start w:val="1"/>
      <w:numFmt w:val="bullet"/>
      <w:lvlText w:val="o"/>
      <w:lvlJc w:val="left"/>
      <w:pPr>
        <w:ind w:left="3240" w:hanging="360"/>
      </w:pPr>
      <w:rPr>
        <w:rFonts w:ascii="Courier New" w:hAnsi="Courier New" w:cs="Courier New" w:hint="default"/>
      </w:rPr>
    </w:lvl>
    <w:lvl w:ilvl="2" w:tplc="04050005" w:tentative="1">
      <w:start w:val="1"/>
      <w:numFmt w:val="bullet"/>
      <w:lvlText w:val=""/>
      <w:lvlJc w:val="left"/>
      <w:pPr>
        <w:ind w:left="3960" w:hanging="360"/>
      </w:pPr>
      <w:rPr>
        <w:rFonts w:ascii="Wingdings" w:hAnsi="Wingdings" w:hint="default"/>
      </w:rPr>
    </w:lvl>
    <w:lvl w:ilvl="3" w:tplc="04050001" w:tentative="1">
      <w:start w:val="1"/>
      <w:numFmt w:val="bullet"/>
      <w:lvlText w:val=""/>
      <w:lvlJc w:val="left"/>
      <w:pPr>
        <w:ind w:left="4680" w:hanging="360"/>
      </w:pPr>
      <w:rPr>
        <w:rFonts w:ascii="Symbol" w:hAnsi="Symbol" w:hint="default"/>
      </w:rPr>
    </w:lvl>
    <w:lvl w:ilvl="4" w:tplc="04050003" w:tentative="1">
      <w:start w:val="1"/>
      <w:numFmt w:val="bullet"/>
      <w:lvlText w:val="o"/>
      <w:lvlJc w:val="left"/>
      <w:pPr>
        <w:ind w:left="5400" w:hanging="360"/>
      </w:pPr>
      <w:rPr>
        <w:rFonts w:ascii="Courier New" w:hAnsi="Courier New" w:cs="Courier New" w:hint="default"/>
      </w:rPr>
    </w:lvl>
    <w:lvl w:ilvl="5" w:tplc="04050005" w:tentative="1">
      <w:start w:val="1"/>
      <w:numFmt w:val="bullet"/>
      <w:lvlText w:val=""/>
      <w:lvlJc w:val="left"/>
      <w:pPr>
        <w:ind w:left="6120" w:hanging="360"/>
      </w:pPr>
      <w:rPr>
        <w:rFonts w:ascii="Wingdings" w:hAnsi="Wingdings" w:hint="default"/>
      </w:rPr>
    </w:lvl>
    <w:lvl w:ilvl="6" w:tplc="04050001" w:tentative="1">
      <w:start w:val="1"/>
      <w:numFmt w:val="bullet"/>
      <w:lvlText w:val=""/>
      <w:lvlJc w:val="left"/>
      <w:pPr>
        <w:ind w:left="6840" w:hanging="360"/>
      </w:pPr>
      <w:rPr>
        <w:rFonts w:ascii="Symbol" w:hAnsi="Symbol" w:hint="default"/>
      </w:rPr>
    </w:lvl>
    <w:lvl w:ilvl="7" w:tplc="04050003" w:tentative="1">
      <w:start w:val="1"/>
      <w:numFmt w:val="bullet"/>
      <w:lvlText w:val="o"/>
      <w:lvlJc w:val="left"/>
      <w:pPr>
        <w:ind w:left="7560" w:hanging="360"/>
      </w:pPr>
      <w:rPr>
        <w:rFonts w:ascii="Courier New" w:hAnsi="Courier New" w:cs="Courier New" w:hint="default"/>
      </w:rPr>
    </w:lvl>
    <w:lvl w:ilvl="8" w:tplc="04050005" w:tentative="1">
      <w:start w:val="1"/>
      <w:numFmt w:val="bullet"/>
      <w:lvlText w:val=""/>
      <w:lvlJc w:val="left"/>
      <w:pPr>
        <w:ind w:left="8280" w:hanging="360"/>
      </w:pPr>
      <w:rPr>
        <w:rFonts w:ascii="Wingdings" w:hAnsi="Wingdings" w:hint="default"/>
      </w:rPr>
    </w:lvl>
  </w:abstractNum>
  <w:abstractNum w:abstractNumId="10">
    <w:nsid w:val="162A6B72"/>
    <w:multiLevelType w:val="hybridMultilevel"/>
    <w:tmpl w:val="7A86CDCC"/>
    <w:lvl w:ilvl="0" w:tplc="7FC8B52C">
      <w:start w:val="1"/>
      <w:numFmt w:val="lowerLetter"/>
      <w:lvlText w:val="%1)"/>
      <w:lvlJc w:val="left"/>
      <w:pPr>
        <w:ind w:left="1440" w:hanging="360"/>
      </w:pPr>
      <w:rPr>
        <w:b w:val="0"/>
      </w:rPr>
    </w:lvl>
    <w:lvl w:ilvl="1" w:tplc="E8E2E678" w:tentative="1">
      <w:start w:val="1"/>
      <w:numFmt w:val="lowerLetter"/>
      <w:lvlText w:val="%2."/>
      <w:lvlJc w:val="left"/>
      <w:pPr>
        <w:ind w:left="2160" w:hanging="360"/>
      </w:pPr>
    </w:lvl>
    <w:lvl w:ilvl="2" w:tplc="0F4645D2" w:tentative="1">
      <w:start w:val="1"/>
      <w:numFmt w:val="lowerRoman"/>
      <w:lvlText w:val="%3."/>
      <w:lvlJc w:val="right"/>
      <w:pPr>
        <w:ind w:left="2880" w:hanging="180"/>
      </w:pPr>
    </w:lvl>
    <w:lvl w:ilvl="3" w:tplc="F2DC6BEE" w:tentative="1">
      <w:start w:val="1"/>
      <w:numFmt w:val="decimal"/>
      <w:lvlText w:val="%4."/>
      <w:lvlJc w:val="left"/>
      <w:pPr>
        <w:ind w:left="3600" w:hanging="360"/>
      </w:pPr>
    </w:lvl>
    <w:lvl w:ilvl="4" w:tplc="F89286AC" w:tentative="1">
      <w:start w:val="1"/>
      <w:numFmt w:val="lowerLetter"/>
      <w:lvlText w:val="%5."/>
      <w:lvlJc w:val="left"/>
      <w:pPr>
        <w:ind w:left="4320" w:hanging="360"/>
      </w:pPr>
    </w:lvl>
    <w:lvl w:ilvl="5" w:tplc="D53ACCB4" w:tentative="1">
      <w:start w:val="1"/>
      <w:numFmt w:val="lowerRoman"/>
      <w:lvlText w:val="%6."/>
      <w:lvlJc w:val="right"/>
      <w:pPr>
        <w:ind w:left="5040" w:hanging="180"/>
      </w:pPr>
    </w:lvl>
    <w:lvl w:ilvl="6" w:tplc="A3A224C4" w:tentative="1">
      <w:start w:val="1"/>
      <w:numFmt w:val="decimal"/>
      <w:lvlText w:val="%7."/>
      <w:lvlJc w:val="left"/>
      <w:pPr>
        <w:ind w:left="5760" w:hanging="360"/>
      </w:pPr>
    </w:lvl>
    <w:lvl w:ilvl="7" w:tplc="B47EE47E" w:tentative="1">
      <w:start w:val="1"/>
      <w:numFmt w:val="lowerLetter"/>
      <w:lvlText w:val="%8."/>
      <w:lvlJc w:val="left"/>
      <w:pPr>
        <w:ind w:left="6480" w:hanging="360"/>
      </w:pPr>
    </w:lvl>
    <w:lvl w:ilvl="8" w:tplc="42E00C76" w:tentative="1">
      <w:start w:val="1"/>
      <w:numFmt w:val="lowerRoman"/>
      <w:lvlText w:val="%9."/>
      <w:lvlJc w:val="right"/>
      <w:pPr>
        <w:ind w:left="7200" w:hanging="180"/>
      </w:pPr>
    </w:lvl>
  </w:abstractNum>
  <w:abstractNum w:abstractNumId="11">
    <w:nsid w:val="16BD0361"/>
    <w:multiLevelType w:val="hybridMultilevel"/>
    <w:tmpl w:val="8CFE8174"/>
    <w:lvl w:ilvl="0" w:tplc="04050017">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nsid w:val="16F73194"/>
    <w:multiLevelType w:val="hybridMultilevel"/>
    <w:tmpl w:val="782A87F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20E121C7"/>
    <w:multiLevelType w:val="hybridMultilevel"/>
    <w:tmpl w:val="AFFAB830"/>
    <w:lvl w:ilvl="0" w:tplc="920AF5CC">
      <w:start w:val="1"/>
      <w:numFmt w:val="decimal"/>
      <w:pStyle w:val="nadpis1MB"/>
      <w:lvlText w:val="%1."/>
      <w:lvlJc w:val="left"/>
      <w:pPr>
        <w:tabs>
          <w:tab w:val="num" w:pos="720"/>
        </w:tabs>
        <w:ind w:left="720" w:hanging="360"/>
      </w:pPr>
      <w:rPr>
        <w:rFonts w:hint="default"/>
      </w:rPr>
    </w:lvl>
    <w:lvl w:ilvl="1" w:tplc="7520E7E2">
      <w:numFmt w:val="none"/>
      <w:lvlText w:val=""/>
      <w:lvlJc w:val="left"/>
      <w:pPr>
        <w:tabs>
          <w:tab w:val="num" w:pos="360"/>
        </w:tabs>
      </w:pPr>
      <w:rPr>
        <w:rFonts w:hint="default"/>
      </w:rPr>
    </w:lvl>
    <w:lvl w:ilvl="2" w:tplc="4D8416CC">
      <w:numFmt w:val="none"/>
      <w:lvlText w:val=""/>
      <w:lvlJc w:val="left"/>
      <w:pPr>
        <w:tabs>
          <w:tab w:val="num" w:pos="360"/>
        </w:tabs>
      </w:pPr>
    </w:lvl>
    <w:lvl w:ilvl="3" w:tplc="0B007608">
      <w:numFmt w:val="none"/>
      <w:lvlText w:val=""/>
      <w:lvlJc w:val="left"/>
      <w:pPr>
        <w:tabs>
          <w:tab w:val="num" w:pos="360"/>
        </w:tabs>
      </w:pPr>
    </w:lvl>
    <w:lvl w:ilvl="4" w:tplc="8B2A2D0C">
      <w:numFmt w:val="none"/>
      <w:lvlText w:val=""/>
      <w:lvlJc w:val="left"/>
      <w:pPr>
        <w:tabs>
          <w:tab w:val="num" w:pos="360"/>
        </w:tabs>
      </w:pPr>
    </w:lvl>
    <w:lvl w:ilvl="5" w:tplc="A0742128">
      <w:numFmt w:val="none"/>
      <w:lvlText w:val=""/>
      <w:lvlJc w:val="left"/>
      <w:pPr>
        <w:tabs>
          <w:tab w:val="num" w:pos="360"/>
        </w:tabs>
      </w:pPr>
    </w:lvl>
    <w:lvl w:ilvl="6" w:tplc="60AAD5F4">
      <w:numFmt w:val="none"/>
      <w:lvlText w:val=""/>
      <w:lvlJc w:val="left"/>
      <w:pPr>
        <w:tabs>
          <w:tab w:val="num" w:pos="360"/>
        </w:tabs>
      </w:pPr>
    </w:lvl>
    <w:lvl w:ilvl="7" w:tplc="6E4254DC">
      <w:numFmt w:val="none"/>
      <w:lvlText w:val=""/>
      <w:lvlJc w:val="left"/>
      <w:pPr>
        <w:tabs>
          <w:tab w:val="num" w:pos="360"/>
        </w:tabs>
      </w:pPr>
    </w:lvl>
    <w:lvl w:ilvl="8" w:tplc="CD70DE12">
      <w:numFmt w:val="none"/>
      <w:lvlText w:val=""/>
      <w:lvlJc w:val="left"/>
      <w:pPr>
        <w:tabs>
          <w:tab w:val="num" w:pos="360"/>
        </w:tabs>
      </w:pPr>
    </w:lvl>
  </w:abstractNum>
  <w:abstractNum w:abstractNumId="14">
    <w:nsid w:val="22857C43"/>
    <w:multiLevelType w:val="hybridMultilevel"/>
    <w:tmpl w:val="C53288D6"/>
    <w:lvl w:ilvl="0" w:tplc="FFFFFFFF">
      <w:numFmt w:val="bullet"/>
      <w:lvlText w:val="-"/>
      <w:lvlJc w:val="left"/>
      <w:pPr>
        <w:tabs>
          <w:tab w:val="num" w:pos="720"/>
        </w:tabs>
        <w:ind w:left="720" w:hanging="360"/>
      </w:pPr>
      <w:rPr>
        <w:rFonts w:ascii="Times New Roman" w:eastAsia="Times New Roman" w:hAnsi="Times New Roman" w:hint="default"/>
      </w:rPr>
    </w:lvl>
    <w:lvl w:ilvl="1" w:tplc="CC8834E8">
      <w:start w:val="1"/>
      <w:numFmt w:val="bullet"/>
      <w:lvlText w:val="o"/>
      <w:lvlJc w:val="left"/>
      <w:pPr>
        <w:tabs>
          <w:tab w:val="num" w:pos="1440"/>
        </w:tabs>
        <w:ind w:left="1440" w:hanging="360"/>
      </w:pPr>
      <w:rPr>
        <w:rFonts w:ascii="Courier New" w:hAnsi="Courier New" w:hint="default"/>
      </w:rPr>
    </w:lvl>
    <w:lvl w:ilvl="2" w:tplc="1350416C">
      <w:start w:val="1"/>
      <w:numFmt w:val="bullet"/>
      <w:lvlText w:val=""/>
      <w:lvlJc w:val="left"/>
      <w:pPr>
        <w:tabs>
          <w:tab w:val="num" w:pos="2160"/>
        </w:tabs>
        <w:ind w:left="2160" w:hanging="360"/>
      </w:pPr>
      <w:rPr>
        <w:rFonts w:ascii="Wingdings" w:hAnsi="Wingdings" w:hint="default"/>
      </w:rPr>
    </w:lvl>
    <w:lvl w:ilvl="3" w:tplc="27A69964">
      <w:start w:val="1"/>
      <w:numFmt w:val="bullet"/>
      <w:lvlText w:val=""/>
      <w:lvlJc w:val="left"/>
      <w:pPr>
        <w:tabs>
          <w:tab w:val="num" w:pos="2880"/>
        </w:tabs>
        <w:ind w:left="2880" w:hanging="360"/>
      </w:pPr>
      <w:rPr>
        <w:rFonts w:ascii="Symbol" w:hAnsi="Symbol" w:hint="default"/>
      </w:rPr>
    </w:lvl>
    <w:lvl w:ilvl="4" w:tplc="3336EA1E">
      <w:start w:val="1"/>
      <w:numFmt w:val="bullet"/>
      <w:lvlText w:val="o"/>
      <w:lvlJc w:val="left"/>
      <w:pPr>
        <w:tabs>
          <w:tab w:val="num" w:pos="3600"/>
        </w:tabs>
        <w:ind w:left="3600" w:hanging="360"/>
      </w:pPr>
      <w:rPr>
        <w:rFonts w:ascii="Courier New" w:hAnsi="Courier New" w:hint="default"/>
      </w:rPr>
    </w:lvl>
    <w:lvl w:ilvl="5" w:tplc="11261B54">
      <w:start w:val="1"/>
      <w:numFmt w:val="bullet"/>
      <w:lvlText w:val=""/>
      <w:lvlJc w:val="left"/>
      <w:pPr>
        <w:tabs>
          <w:tab w:val="num" w:pos="4320"/>
        </w:tabs>
        <w:ind w:left="4320" w:hanging="360"/>
      </w:pPr>
      <w:rPr>
        <w:rFonts w:ascii="Wingdings" w:hAnsi="Wingdings" w:hint="default"/>
      </w:rPr>
    </w:lvl>
    <w:lvl w:ilvl="6" w:tplc="DB98D1C8">
      <w:start w:val="1"/>
      <w:numFmt w:val="bullet"/>
      <w:lvlText w:val=""/>
      <w:lvlJc w:val="left"/>
      <w:pPr>
        <w:tabs>
          <w:tab w:val="num" w:pos="5040"/>
        </w:tabs>
        <w:ind w:left="5040" w:hanging="360"/>
      </w:pPr>
      <w:rPr>
        <w:rFonts w:ascii="Symbol" w:hAnsi="Symbol" w:hint="default"/>
      </w:rPr>
    </w:lvl>
    <w:lvl w:ilvl="7" w:tplc="68702B94">
      <w:start w:val="1"/>
      <w:numFmt w:val="bullet"/>
      <w:lvlText w:val="o"/>
      <w:lvlJc w:val="left"/>
      <w:pPr>
        <w:tabs>
          <w:tab w:val="num" w:pos="5760"/>
        </w:tabs>
        <w:ind w:left="5760" w:hanging="360"/>
      </w:pPr>
      <w:rPr>
        <w:rFonts w:ascii="Courier New" w:hAnsi="Courier New" w:hint="default"/>
      </w:rPr>
    </w:lvl>
    <w:lvl w:ilvl="8" w:tplc="25802D4C">
      <w:start w:val="1"/>
      <w:numFmt w:val="bullet"/>
      <w:lvlText w:val=""/>
      <w:lvlJc w:val="left"/>
      <w:pPr>
        <w:tabs>
          <w:tab w:val="num" w:pos="6480"/>
        </w:tabs>
        <w:ind w:left="6480" w:hanging="360"/>
      </w:pPr>
      <w:rPr>
        <w:rFonts w:ascii="Wingdings" w:hAnsi="Wingdings" w:hint="default"/>
      </w:rPr>
    </w:lvl>
  </w:abstractNum>
  <w:abstractNum w:abstractNumId="15">
    <w:nsid w:val="2E4F5B7D"/>
    <w:multiLevelType w:val="hybridMultilevel"/>
    <w:tmpl w:val="1EAE7F88"/>
    <w:lvl w:ilvl="0" w:tplc="0405000F">
      <w:start w:val="1"/>
      <w:numFmt w:val="decimal"/>
      <w:lvlText w:val="%1."/>
      <w:lvlJc w:val="left"/>
      <w:pPr>
        <w:tabs>
          <w:tab w:val="num" w:pos="720"/>
        </w:tabs>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6">
    <w:nsid w:val="39C879E5"/>
    <w:multiLevelType w:val="hybridMultilevel"/>
    <w:tmpl w:val="ED42BEF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7">
    <w:nsid w:val="405074F3"/>
    <w:multiLevelType w:val="multilevel"/>
    <w:tmpl w:val="2DD48B0E"/>
    <w:name w:val="WW8Num122"/>
    <w:lvl w:ilvl="0">
      <w:start w:val="1"/>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463F28DF"/>
    <w:multiLevelType w:val="hybridMultilevel"/>
    <w:tmpl w:val="7A86CDCC"/>
    <w:lvl w:ilvl="0" w:tplc="7FC8B52C">
      <w:start w:val="1"/>
      <w:numFmt w:val="lowerLetter"/>
      <w:lvlText w:val="%1)"/>
      <w:lvlJc w:val="left"/>
      <w:pPr>
        <w:ind w:left="1440" w:hanging="360"/>
      </w:pPr>
      <w:rPr>
        <w:b w:val="0"/>
      </w:rPr>
    </w:lvl>
    <w:lvl w:ilvl="1" w:tplc="E8E2E678" w:tentative="1">
      <w:start w:val="1"/>
      <w:numFmt w:val="lowerLetter"/>
      <w:lvlText w:val="%2."/>
      <w:lvlJc w:val="left"/>
      <w:pPr>
        <w:ind w:left="2160" w:hanging="360"/>
      </w:pPr>
    </w:lvl>
    <w:lvl w:ilvl="2" w:tplc="0F4645D2" w:tentative="1">
      <w:start w:val="1"/>
      <w:numFmt w:val="lowerRoman"/>
      <w:lvlText w:val="%3."/>
      <w:lvlJc w:val="right"/>
      <w:pPr>
        <w:ind w:left="2880" w:hanging="180"/>
      </w:pPr>
    </w:lvl>
    <w:lvl w:ilvl="3" w:tplc="F2DC6BEE" w:tentative="1">
      <w:start w:val="1"/>
      <w:numFmt w:val="decimal"/>
      <w:lvlText w:val="%4."/>
      <w:lvlJc w:val="left"/>
      <w:pPr>
        <w:ind w:left="3600" w:hanging="360"/>
      </w:pPr>
    </w:lvl>
    <w:lvl w:ilvl="4" w:tplc="F89286AC" w:tentative="1">
      <w:start w:val="1"/>
      <w:numFmt w:val="lowerLetter"/>
      <w:lvlText w:val="%5."/>
      <w:lvlJc w:val="left"/>
      <w:pPr>
        <w:ind w:left="4320" w:hanging="360"/>
      </w:pPr>
    </w:lvl>
    <w:lvl w:ilvl="5" w:tplc="D53ACCB4" w:tentative="1">
      <w:start w:val="1"/>
      <w:numFmt w:val="lowerRoman"/>
      <w:lvlText w:val="%6."/>
      <w:lvlJc w:val="right"/>
      <w:pPr>
        <w:ind w:left="5040" w:hanging="180"/>
      </w:pPr>
    </w:lvl>
    <w:lvl w:ilvl="6" w:tplc="A3A224C4" w:tentative="1">
      <w:start w:val="1"/>
      <w:numFmt w:val="decimal"/>
      <w:lvlText w:val="%7."/>
      <w:lvlJc w:val="left"/>
      <w:pPr>
        <w:ind w:left="5760" w:hanging="360"/>
      </w:pPr>
    </w:lvl>
    <w:lvl w:ilvl="7" w:tplc="B47EE47E" w:tentative="1">
      <w:start w:val="1"/>
      <w:numFmt w:val="lowerLetter"/>
      <w:lvlText w:val="%8."/>
      <w:lvlJc w:val="left"/>
      <w:pPr>
        <w:ind w:left="6480" w:hanging="360"/>
      </w:pPr>
    </w:lvl>
    <w:lvl w:ilvl="8" w:tplc="42E00C76" w:tentative="1">
      <w:start w:val="1"/>
      <w:numFmt w:val="lowerRoman"/>
      <w:lvlText w:val="%9."/>
      <w:lvlJc w:val="right"/>
      <w:pPr>
        <w:ind w:left="7200" w:hanging="180"/>
      </w:pPr>
    </w:lvl>
  </w:abstractNum>
  <w:abstractNum w:abstractNumId="19">
    <w:nsid w:val="481D492D"/>
    <w:multiLevelType w:val="multilevel"/>
    <w:tmpl w:val="E1A87F86"/>
    <w:lvl w:ilvl="0">
      <w:start w:val="1"/>
      <w:numFmt w:val="upperLetter"/>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0">
    <w:nsid w:val="4995238A"/>
    <w:multiLevelType w:val="hybridMultilevel"/>
    <w:tmpl w:val="3248824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4E0F4E59"/>
    <w:multiLevelType w:val="hybridMultilevel"/>
    <w:tmpl w:val="7A86CDCC"/>
    <w:lvl w:ilvl="0" w:tplc="7FC8B52C">
      <w:start w:val="1"/>
      <w:numFmt w:val="lowerLetter"/>
      <w:lvlText w:val="%1)"/>
      <w:lvlJc w:val="left"/>
      <w:pPr>
        <w:ind w:left="1440" w:hanging="360"/>
      </w:pPr>
      <w:rPr>
        <w:b w:val="0"/>
      </w:rPr>
    </w:lvl>
    <w:lvl w:ilvl="1" w:tplc="E8E2E678" w:tentative="1">
      <w:start w:val="1"/>
      <w:numFmt w:val="lowerLetter"/>
      <w:lvlText w:val="%2."/>
      <w:lvlJc w:val="left"/>
      <w:pPr>
        <w:ind w:left="2160" w:hanging="360"/>
      </w:pPr>
    </w:lvl>
    <w:lvl w:ilvl="2" w:tplc="0F4645D2" w:tentative="1">
      <w:start w:val="1"/>
      <w:numFmt w:val="lowerRoman"/>
      <w:lvlText w:val="%3."/>
      <w:lvlJc w:val="right"/>
      <w:pPr>
        <w:ind w:left="2880" w:hanging="180"/>
      </w:pPr>
    </w:lvl>
    <w:lvl w:ilvl="3" w:tplc="F2DC6BEE" w:tentative="1">
      <w:start w:val="1"/>
      <w:numFmt w:val="decimal"/>
      <w:lvlText w:val="%4."/>
      <w:lvlJc w:val="left"/>
      <w:pPr>
        <w:ind w:left="3600" w:hanging="360"/>
      </w:pPr>
    </w:lvl>
    <w:lvl w:ilvl="4" w:tplc="F89286AC" w:tentative="1">
      <w:start w:val="1"/>
      <w:numFmt w:val="lowerLetter"/>
      <w:lvlText w:val="%5."/>
      <w:lvlJc w:val="left"/>
      <w:pPr>
        <w:ind w:left="4320" w:hanging="360"/>
      </w:pPr>
    </w:lvl>
    <w:lvl w:ilvl="5" w:tplc="D53ACCB4" w:tentative="1">
      <w:start w:val="1"/>
      <w:numFmt w:val="lowerRoman"/>
      <w:lvlText w:val="%6."/>
      <w:lvlJc w:val="right"/>
      <w:pPr>
        <w:ind w:left="5040" w:hanging="180"/>
      </w:pPr>
    </w:lvl>
    <w:lvl w:ilvl="6" w:tplc="A3A224C4" w:tentative="1">
      <w:start w:val="1"/>
      <w:numFmt w:val="decimal"/>
      <w:lvlText w:val="%7."/>
      <w:lvlJc w:val="left"/>
      <w:pPr>
        <w:ind w:left="5760" w:hanging="360"/>
      </w:pPr>
    </w:lvl>
    <w:lvl w:ilvl="7" w:tplc="B47EE47E" w:tentative="1">
      <w:start w:val="1"/>
      <w:numFmt w:val="lowerLetter"/>
      <w:lvlText w:val="%8."/>
      <w:lvlJc w:val="left"/>
      <w:pPr>
        <w:ind w:left="6480" w:hanging="360"/>
      </w:pPr>
    </w:lvl>
    <w:lvl w:ilvl="8" w:tplc="42E00C76" w:tentative="1">
      <w:start w:val="1"/>
      <w:numFmt w:val="lowerRoman"/>
      <w:lvlText w:val="%9."/>
      <w:lvlJc w:val="right"/>
      <w:pPr>
        <w:ind w:left="7200" w:hanging="180"/>
      </w:pPr>
    </w:lvl>
  </w:abstractNum>
  <w:abstractNum w:abstractNumId="22">
    <w:nsid w:val="4E9F5CFA"/>
    <w:multiLevelType w:val="hybridMultilevel"/>
    <w:tmpl w:val="77B8429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4ECD5E95"/>
    <w:multiLevelType w:val="hybridMultilevel"/>
    <w:tmpl w:val="9F88D0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4FB81904"/>
    <w:multiLevelType w:val="multilevel"/>
    <w:tmpl w:val="5B7C05F4"/>
    <w:lvl w:ilvl="0">
      <w:start w:val="3"/>
      <w:numFmt w:val="decimal"/>
      <w:lvlText w:val="%1"/>
      <w:lvlJc w:val="left"/>
      <w:pPr>
        <w:ind w:left="360" w:hanging="360"/>
      </w:pPr>
      <w:rPr>
        <w:rFonts w:hint="default"/>
      </w:rPr>
    </w:lvl>
    <w:lvl w:ilvl="1">
      <w:start w:val="4"/>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nsid w:val="50C9756C"/>
    <w:multiLevelType w:val="hybridMultilevel"/>
    <w:tmpl w:val="0FC43B5A"/>
    <w:lvl w:ilvl="0" w:tplc="04050001">
      <w:start w:val="1"/>
      <w:numFmt w:val="bullet"/>
      <w:lvlText w:val=""/>
      <w:lvlJc w:val="left"/>
      <w:pPr>
        <w:ind w:left="927" w:hanging="360"/>
      </w:pPr>
      <w:rPr>
        <w:rFonts w:ascii="Symbol" w:hAnsi="Symbol"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26">
    <w:nsid w:val="52000489"/>
    <w:multiLevelType w:val="hybridMultilevel"/>
    <w:tmpl w:val="7A86CDCC"/>
    <w:lvl w:ilvl="0" w:tplc="7FC8B52C">
      <w:start w:val="1"/>
      <w:numFmt w:val="lowerLetter"/>
      <w:lvlText w:val="%1)"/>
      <w:lvlJc w:val="left"/>
      <w:pPr>
        <w:ind w:left="644" w:hanging="360"/>
      </w:pPr>
      <w:rPr>
        <w:b w:val="0"/>
      </w:rPr>
    </w:lvl>
    <w:lvl w:ilvl="1" w:tplc="E8E2E678" w:tentative="1">
      <w:start w:val="1"/>
      <w:numFmt w:val="lowerLetter"/>
      <w:lvlText w:val="%2."/>
      <w:lvlJc w:val="left"/>
      <w:pPr>
        <w:ind w:left="2160" w:hanging="360"/>
      </w:pPr>
    </w:lvl>
    <w:lvl w:ilvl="2" w:tplc="0F4645D2" w:tentative="1">
      <w:start w:val="1"/>
      <w:numFmt w:val="lowerRoman"/>
      <w:lvlText w:val="%3."/>
      <w:lvlJc w:val="right"/>
      <w:pPr>
        <w:ind w:left="2880" w:hanging="180"/>
      </w:pPr>
    </w:lvl>
    <w:lvl w:ilvl="3" w:tplc="F2DC6BEE" w:tentative="1">
      <w:start w:val="1"/>
      <w:numFmt w:val="decimal"/>
      <w:lvlText w:val="%4."/>
      <w:lvlJc w:val="left"/>
      <w:pPr>
        <w:ind w:left="3600" w:hanging="360"/>
      </w:pPr>
    </w:lvl>
    <w:lvl w:ilvl="4" w:tplc="F89286AC" w:tentative="1">
      <w:start w:val="1"/>
      <w:numFmt w:val="lowerLetter"/>
      <w:lvlText w:val="%5."/>
      <w:lvlJc w:val="left"/>
      <w:pPr>
        <w:ind w:left="4320" w:hanging="360"/>
      </w:pPr>
    </w:lvl>
    <w:lvl w:ilvl="5" w:tplc="D53ACCB4" w:tentative="1">
      <w:start w:val="1"/>
      <w:numFmt w:val="lowerRoman"/>
      <w:lvlText w:val="%6."/>
      <w:lvlJc w:val="right"/>
      <w:pPr>
        <w:ind w:left="5040" w:hanging="180"/>
      </w:pPr>
    </w:lvl>
    <w:lvl w:ilvl="6" w:tplc="A3A224C4" w:tentative="1">
      <w:start w:val="1"/>
      <w:numFmt w:val="decimal"/>
      <w:lvlText w:val="%7."/>
      <w:lvlJc w:val="left"/>
      <w:pPr>
        <w:ind w:left="5760" w:hanging="360"/>
      </w:pPr>
    </w:lvl>
    <w:lvl w:ilvl="7" w:tplc="B47EE47E" w:tentative="1">
      <w:start w:val="1"/>
      <w:numFmt w:val="lowerLetter"/>
      <w:lvlText w:val="%8."/>
      <w:lvlJc w:val="left"/>
      <w:pPr>
        <w:ind w:left="6480" w:hanging="360"/>
      </w:pPr>
    </w:lvl>
    <w:lvl w:ilvl="8" w:tplc="42E00C76" w:tentative="1">
      <w:start w:val="1"/>
      <w:numFmt w:val="lowerRoman"/>
      <w:lvlText w:val="%9."/>
      <w:lvlJc w:val="right"/>
      <w:pPr>
        <w:ind w:left="7200" w:hanging="180"/>
      </w:pPr>
    </w:lvl>
  </w:abstractNum>
  <w:abstractNum w:abstractNumId="27">
    <w:nsid w:val="52B82287"/>
    <w:multiLevelType w:val="singleLevel"/>
    <w:tmpl w:val="DF382BC6"/>
    <w:lvl w:ilvl="0">
      <w:start w:val="1"/>
      <w:numFmt w:val="bullet"/>
      <w:pStyle w:val="Seznam"/>
      <w:lvlText w:val=""/>
      <w:lvlJc w:val="left"/>
      <w:pPr>
        <w:tabs>
          <w:tab w:val="num" w:pos="360"/>
        </w:tabs>
        <w:ind w:left="340" w:hanging="340"/>
      </w:pPr>
      <w:rPr>
        <w:rFonts w:ascii="Symbol" w:hAnsi="Symbol" w:hint="default"/>
      </w:rPr>
    </w:lvl>
  </w:abstractNum>
  <w:abstractNum w:abstractNumId="28">
    <w:nsid w:val="53EF4E84"/>
    <w:multiLevelType w:val="singleLevel"/>
    <w:tmpl w:val="B966319C"/>
    <w:lvl w:ilvl="0">
      <w:start w:val="1"/>
      <w:numFmt w:val="decimal"/>
      <w:pStyle w:val="nad1"/>
      <w:lvlText w:val="%1."/>
      <w:legacy w:legacy="1" w:legacySpace="0" w:legacyIndent="283"/>
      <w:lvlJc w:val="left"/>
      <w:pPr>
        <w:ind w:left="283" w:hanging="283"/>
      </w:pPr>
    </w:lvl>
  </w:abstractNum>
  <w:abstractNum w:abstractNumId="29">
    <w:nsid w:val="5438256C"/>
    <w:multiLevelType w:val="hybridMultilevel"/>
    <w:tmpl w:val="EDCC5F28"/>
    <w:lvl w:ilvl="0" w:tplc="2F4E1916">
      <w:start w:val="2"/>
      <w:numFmt w:val="none"/>
      <w:lvlText w:val="a)"/>
      <w:lvlJc w:val="left"/>
      <w:pPr>
        <w:tabs>
          <w:tab w:val="num" w:pos="0"/>
        </w:tabs>
        <w:ind w:left="1080" w:hanging="360"/>
      </w:pPr>
      <w:rPr>
        <w:rFonts w:hint="default"/>
      </w:rPr>
    </w:lvl>
    <w:lvl w:ilvl="1" w:tplc="0E8C77DC">
      <w:start w:val="2"/>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0">
    <w:nsid w:val="54F04A8A"/>
    <w:multiLevelType w:val="hybridMultilevel"/>
    <w:tmpl w:val="84AE87B4"/>
    <w:lvl w:ilvl="0" w:tplc="04050001">
      <w:start w:val="1"/>
      <w:numFmt w:val="bullet"/>
      <w:lvlText w:val=""/>
      <w:lvlJc w:val="left"/>
      <w:pPr>
        <w:ind w:left="2520" w:hanging="360"/>
      </w:pPr>
      <w:rPr>
        <w:rFonts w:ascii="Symbol" w:hAnsi="Symbol" w:hint="default"/>
      </w:rPr>
    </w:lvl>
    <w:lvl w:ilvl="1" w:tplc="04050003">
      <w:start w:val="1"/>
      <w:numFmt w:val="bullet"/>
      <w:lvlText w:val="o"/>
      <w:lvlJc w:val="left"/>
      <w:pPr>
        <w:ind w:left="3240" w:hanging="360"/>
      </w:pPr>
      <w:rPr>
        <w:rFonts w:ascii="Courier New" w:hAnsi="Courier New" w:cs="Courier New" w:hint="default"/>
      </w:rPr>
    </w:lvl>
    <w:lvl w:ilvl="2" w:tplc="04050005" w:tentative="1">
      <w:start w:val="1"/>
      <w:numFmt w:val="bullet"/>
      <w:lvlText w:val=""/>
      <w:lvlJc w:val="left"/>
      <w:pPr>
        <w:ind w:left="3960" w:hanging="360"/>
      </w:pPr>
      <w:rPr>
        <w:rFonts w:ascii="Wingdings" w:hAnsi="Wingdings" w:hint="default"/>
      </w:rPr>
    </w:lvl>
    <w:lvl w:ilvl="3" w:tplc="04050001" w:tentative="1">
      <w:start w:val="1"/>
      <w:numFmt w:val="bullet"/>
      <w:lvlText w:val=""/>
      <w:lvlJc w:val="left"/>
      <w:pPr>
        <w:ind w:left="4680" w:hanging="360"/>
      </w:pPr>
      <w:rPr>
        <w:rFonts w:ascii="Symbol" w:hAnsi="Symbol" w:hint="default"/>
      </w:rPr>
    </w:lvl>
    <w:lvl w:ilvl="4" w:tplc="04050003" w:tentative="1">
      <w:start w:val="1"/>
      <w:numFmt w:val="bullet"/>
      <w:lvlText w:val="o"/>
      <w:lvlJc w:val="left"/>
      <w:pPr>
        <w:ind w:left="5400" w:hanging="360"/>
      </w:pPr>
      <w:rPr>
        <w:rFonts w:ascii="Courier New" w:hAnsi="Courier New" w:cs="Courier New" w:hint="default"/>
      </w:rPr>
    </w:lvl>
    <w:lvl w:ilvl="5" w:tplc="04050005" w:tentative="1">
      <w:start w:val="1"/>
      <w:numFmt w:val="bullet"/>
      <w:lvlText w:val=""/>
      <w:lvlJc w:val="left"/>
      <w:pPr>
        <w:ind w:left="6120" w:hanging="360"/>
      </w:pPr>
      <w:rPr>
        <w:rFonts w:ascii="Wingdings" w:hAnsi="Wingdings" w:hint="default"/>
      </w:rPr>
    </w:lvl>
    <w:lvl w:ilvl="6" w:tplc="04050001" w:tentative="1">
      <w:start w:val="1"/>
      <w:numFmt w:val="bullet"/>
      <w:lvlText w:val=""/>
      <w:lvlJc w:val="left"/>
      <w:pPr>
        <w:ind w:left="6840" w:hanging="360"/>
      </w:pPr>
      <w:rPr>
        <w:rFonts w:ascii="Symbol" w:hAnsi="Symbol" w:hint="default"/>
      </w:rPr>
    </w:lvl>
    <w:lvl w:ilvl="7" w:tplc="04050003" w:tentative="1">
      <w:start w:val="1"/>
      <w:numFmt w:val="bullet"/>
      <w:lvlText w:val="o"/>
      <w:lvlJc w:val="left"/>
      <w:pPr>
        <w:ind w:left="7560" w:hanging="360"/>
      </w:pPr>
      <w:rPr>
        <w:rFonts w:ascii="Courier New" w:hAnsi="Courier New" w:cs="Courier New" w:hint="default"/>
      </w:rPr>
    </w:lvl>
    <w:lvl w:ilvl="8" w:tplc="04050005" w:tentative="1">
      <w:start w:val="1"/>
      <w:numFmt w:val="bullet"/>
      <w:lvlText w:val=""/>
      <w:lvlJc w:val="left"/>
      <w:pPr>
        <w:ind w:left="8280" w:hanging="360"/>
      </w:pPr>
      <w:rPr>
        <w:rFonts w:ascii="Wingdings" w:hAnsi="Wingdings" w:hint="default"/>
      </w:rPr>
    </w:lvl>
  </w:abstractNum>
  <w:abstractNum w:abstractNumId="31">
    <w:nsid w:val="55E21152"/>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nsid w:val="582956BB"/>
    <w:multiLevelType w:val="hybridMultilevel"/>
    <w:tmpl w:val="7A86CDCC"/>
    <w:lvl w:ilvl="0" w:tplc="7FC8B52C">
      <w:start w:val="1"/>
      <w:numFmt w:val="lowerLetter"/>
      <w:lvlText w:val="%1)"/>
      <w:lvlJc w:val="left"/>
      <w:pPr>
        <w:ind w:left="1440" w:hanging="360"/>
      </w:pPr>
      <w:rPr>
        <w:b w:val="0"/>
      </w:rPr>
    </w:lvl>
    <w:lvl w:ilvl="1" w:tplc="E8E2E678" w:tentative="1">
      <w:start w:val="1"/>
      <w:numFmt w:val="lowerLetter"/>
      <w:lvlText w:val="%2."/>
      <w:lvlJc w:val="left"/>
      <w:pPr>
        <w:ind w:left="2160" w:hanging="360"/>
      </w:pPr>
    </w:lvl>
    <w:lvl w:ilvl="2" w:tplc="0F4645D2" w:tentative="1">
      <w:start w:val="1"/>
      <w:numFmt w:val="lowerRoman"/>
      <w:lvlText w:val="%3."/>
      <w:lvlJc w:val="right"/>
      <w:pPr>
        <w:ind w:left="2880" w:hanging="180"/>
      </w:pPr>
    </w:lvl>
    <w:lvl w:ilvl="3" w:tplc="F2DC6BEE" w:tentative="1">
      <w:start w:val="1"/>
      <w:numFmt w:val="decimal"/>
      <w:lvlText w:val="%4."/>
      <w:lvlJc w:val="left"/>
      <w:pPr>
        <w:ind w:left="3600" w:hanging="360"/>
      </w:pPr>
    </w:lvl>
    <w:lvl w:ilvl="4" w:tplc="F89286AC" w:tentative="1">
      <w:start w:val="1"/>
      <w:numFmt w:val="lowerLetter"/>
      <w:lvlText w:val="%5."/>
      <w:lvlJc w:val="left"/>
      <w:pPr>
        <w:ind w:left="4320" w:hanging="360"/>
      </w:pPr>
    </w:lvl>
    <w:lvl w:ilvl="5" w:tplc="D53ACCB4" w:tentative="1">
      <w:start w:val="1"/>
      <w:numFmt w:val="lowerRoman"/>
      <w:lvlText w:val="%6."/>
      <w:lvlJc w:val="right"/>
      <w:pPr>
        <w:ind w:left="5040" w:hanging="180"/>
      </w:pPr>
    </w:lvl>
    <w:lvl w:ilvl="6" w:tplc="A3A224C4" w:tentative="1">
      <w:start w:val="1"/>
      <w:numFmt w:val="decimal"/>
      <w:lvlText w:val="%7."/>
      <w:lvlJc w:val="left"/>
      <w:pPr>
        <w:ind w:left="5760" w:hanging="360"/>
      </w:pPr>
    </w:lvl>
    <w:lvl w:ilvl="7" w:tplc="B47EE47E" w:tentative="1">
      <w:start w:val="1"/>
      <w:numFmt w:val="lowerLetter"/>
      <w:lvlText w:val="%8."/>
      <w:lvlJc w:val="left"/>
      <w:pPr>
        <w:ind w:left="6480" w:hanging="360"/>
      </w:pPr>
    </w:lvl>
    <w:lvl w:ilvl="8" w:tplc="42E00C76" w:tentative="1">
      <w:start w:val="1"/>
      <w:numFmt w:val="lowerRoman"/>
      <w:lvlText w:val="%9."/>
      <w:lvlJc w:val="right"/>
      <w:pPr>
        <w:ind w:left="7200" w:hanging="180"/>
      </w:pPr>
    </w:lvl>
  </w:abstractNum>
  <w:abstractNum w:abstractNumId="33">
    <w:nsid w:val="5AEF5B61"/>
    <w:multiLevelType w:val="multilevel"/>
    <w:tmpl w:val="F006CA62"/>
    <w:lvl w:ilvl="0">
      <w:numFmt w:val="bullet"/>
      <w:lvlText w:val="-"/>
      <w:lvlJc w:val="left"/>
      <w:pPr>
        <w:tabs>
          <w:tab w:val="num" w:pos="1494"/>
        </w:tabs>
        <w:ind w:left="1494" w:hanging="360"/>
      </w:pPr>
      <w:rPr>
        <w:rFonts w:ascii="Times New Roman" w:hAnsi="Times New Roman" w:hint="default"/>
      </w:rPr>
    </w:lvl>
    <w:lvl w:ilvl="1">
      <w:numFmt w:val="bullet"/>
      <w:lvlText w:val="–"/>
      <w:lvlJc w:val="left"/>
      <w:pPr>
        <w:ind w:left="2007" w:hanging="360"/>
      </w:pPr>
      <w:rPr>
        <w:rFonts w:ascii="Arial Narrow" w:eastAsia="Times New Roman" w:hAnsi="Arial Narrow" w:cs="Arial" w:hint="default"/>
      </w:rPr>
    </w:lvl>
    <w:lvl w:ilvl="2" w:tentative="1">
      <w:start w:val="1"/>
      <w:numFmt w:val="bullet"/>
      <w:lvlText w:val=""/>
      <w:lvlJc w:val="left"/>
      <w:pPr>
        <w:tabs>
          <w:tab w:val="num" w:pos="2727"/>
        </w:tabs>
        <w:ind w:left="2727" w:hanging="360"/>
      </w:pPr>
      <w:rPr>
        <w:rFonts w:ascii="Wingdings" w:hAnsi="Wingdings" w:hint="default"/>
      </w:rPr>
    </w:lvl>
    <w:lvl w:ilvl="3" w:tentative="1">
      <w:start w:val="1"/>
      <w:numFmt w:val="bullet"/>
      <w:lvlText w:val=""/>
      <w:lvlJc w:val="left"/>
      <w:pPr>
        <w:tabs>
          <w:tab w:val="num" w:pos="3447"/>
        </w:tabs>
        <w:ind w:left="3447" w:hanging="360"/>
      </w:pPr>
      <w:rPr>
        <w:rFonts w:ascii="Symbol" w:hAnsi="Symbol" w:hint="default"/>
      </w:rPr>
    </w:lvl>
    <w:lvl w:ilvl="4" w:tentative="1">
      <w:start w:val="1"/>
      <w:numFmt w:val="bullet"/>
      <w:lvlText w:val="o"/>
      <w:lvlJc w:val="left"/>
      <w:pPr>
        <w:tabs>
          <w:tab w:val="num" w:pos="4167"/>
        </w:tabs>
        <w:ind w:left="4167" w:hanging="360"/>
      </w:pPr>
      <w:rPr>
        <w:rFonts w:ascii="Courier New" w:hAnsi="Courier New" w:hint="default"/>
      </w:rPr>
    </w:lvl>
    <w:lvl w:ilvl="5" w:tentative="1">
      <w:start w:val="1"/>
      <w:numFmt w:val="bullet"/>
      <w:lvlText w:val=""/>
      <w:lvlJc w:val="left"/>
      <w:pPr>
        <w:tabs>
          <w:tab w:val="num" w:pos="4887"/>
        </w:tabs>
        <w:ind w:left="4887" w:hanging="360"/>
      </w:pPr>
      <w:rPr>
        <w:rFonts w:ascii="Wingdings" w:hAnsi="Wingdings" w:hint="default"/>
      </w:rPr>
    </w:lvl>
    <w:lvl w:ilvl="6" w:tentative="1">
      <w:start w:val="1"/>
      <w:numFmt w:val="bullet"/>
      <w:lvlText w:val=""/>
      <w:lvlJc w:val="left"/>
      <w:pPr>
        <w:tabs>
          <w:tab w:val="num" w:pos="5607"/>
        </w:tabs>
        <w:ind w:left="5607" w:hanging="360"/>
      </w:pPr>
      <w:rPr>
        <w:rFonts w:ascii="Symbol" w:hAnsi="Symbol" w:hint="default"/>
      </w:rPr>
    </w:lvl>
    <w:lvl w:ilvl="7" w:tentative="1">
      <w:start w:val="1"/>
      <w:numFmt w:val="bullet"/>
      <w:lvlText w:val="o"/>
      <w:lvlJc w:val="left"/>
      <w:pPr>
        <w:tabs>
          <w:tab w:val="num" w:pos="6327"/>
        </w:tabs>
        <w:ind w:left="6327" w:hanging="360"/>
      </w:pPr>
      <w:rPr>
        <w:rFonts w:ascii="Courier New" w:hAnsi="Courier New" w:hint="default"/>
      </w:rPr>
    </w:lvl>
    <w:lvl w:ilvl="8" w:tentative="1">
      <w:start w:val="1"/>
      <w:numFmt w:val="bullet"/>
      <w:lvlText w:val=""/>
      <w:lvlJc w:val="left"/>
      <w:pPr>
        <w:tabs>
          <w:tab w:val="num" w:pos="7047"/>
        </w:tabs>
        <w:ind w:left="7047" w:hanging="360"/>
      </w:pPr>
      <w:rPr>
        <w:rFonts w:ascii="Wingdings" w:hAnsi="Wingdings" w:hint="default"/>
      </w:rPr>
    </w:lvl>
  </w:abstractNum>
  <w:abstractNum w:abstractNumId="34">
    <w:nsid w:val="5E983A75"/>
    <w:multiLevelType w:val="hybridMultilevel"/>
    <w:tmpl w:val="D02A7AF8"/>
    <w:lvl w:ilvl="0" w:tplc="FFFFFFFF">
      <w:numFmt w:val="bullet"/>
      <w:lvlText w:val="-"/>
      <w:lvlJc w:val="left"/>
      <w:pPr>
        <w:tabs>
          <w:tab w:val="num" w:pos="720"/>
        </w:tabs>
        <w:ind w:left="720" w:hanging="360"/>
      </w:pPr>
      <w:rPr>
        <w:rFonts w:ascii="Times New Roman" w:eastAsia="Times New Roman" w:hAnsi="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35">
    <w:nsid w:val="5EB223B8"/>
    <w:multiLevelType w:val="hybridMultilevel"/>
    <w:tmpl w:val="1D40AAB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nsid w:val="65065D94"/>
    <w:multiLevelType w:val="hybridMultilevel"/>
    <w:tmpl w:val="B7D631C2"/>
    <w:lvl w:ilvl="0" w:tplc="0405000B">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nsid w:val="68735ED7"/>
    <w:multiLevelType w:val="hybridMultilevel"/>
    <w:tmpl w:val="50764A1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nsid w:val="6BF32628"/>
    <w:multiLevelType w:val="hybridMultilevel"/>
    <w:tmpl w:val="1EE0C816"/>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39">
    <w:nsid w:val="7617170A"/>
    <w:multiLevelType w:val="hybridMultilevel"/>
    <w:tmpl w:val="10528C6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nsid w:val="76B00ECA"/>
    <w:multiLevelType w:val="multilevel"/>
    <w:tmpl w:val="190055AE"/>
    <w:lvl w:ilvl="0">
      <w:start w:val="1"/>
      <w:numFmt w:val="decimal"/>
      <w:lvlText w:val="%1"/>
      <w:lvlJc w:val="left"/>
      <w:pPr>
        <w:tabs>
          <w:tab w:val="num" w:pos="390"/>
        </w:tabs>
        <w:ind w:left="390" w:hanging="390"/>
      </w:pPr>
      <w:rPr>
        <w:rFonts w:hint="default"/>
      </w:rPr>
    </w:lvl>
    <w:lvl w:ilvl="1">
      <w:start w:val="1"/>
      <w:numFmt w:val="decimal"/>
      <w:pStyle w:val="Nadpis1"/>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1">
    <w:nsid w:val="785349B3"/>
    <w:multiLevelType w:val="hybridMultilevel"/>
    <w:tmpl w:val="1FE01484"/>
    <w:lvl w:ilvl="0" w:tplc="FFFFFFFF">
      <w:start w:val="1"/>
      <w:numFmt w:val="lowerLetter"/>
      <w:lvlText w:val="%1)"/>
      <w:lvlJc w:val="left"/>
      <w:pPr>
        <w:tabs>
          <w:tab w:val="num" w:pos="1004"/>
        </w:tabs>
        <w:ind w:left="1004" w:hanging="360"/>
      </w:pPr>
    </w:lvl>
    <w:lvl w:ilvl="1" w:tplc="FFFFFFFF" w:tentative="1">
      <w:start w:val="1"/>
      <w:numFmt w:val="lowerLetter"/>
      <w:lvlText w:val="%2."/>
      <w:lvlJc w:val="left"/>
      <w:pPr>
        <w:tabs>
          <w:tab w:val="num" w:pos="1724"/>
        </w:tabs>
        <w:ind w:left="1724" w:hanging="360"/>
      </w:pPr>
    </w:lvl>
    <w:lvl w:ilvl="2" w:tplc="FFFFFFFF" w:tentative="1">
      <w:start w:val="1"/>
      <w:numFmt w:val="lowerRoman"/>
      <w:lvlText w:val="%3."/>
      <w:lvlJc w:val="right"/>
      <w:pPr>
        <w:tabs>
          <w:tab w:val="num" w:pos="2444"/>
        </w:tabs>
        <w:ind w:left="2444" w:hanging="180"/>
      </w:pPr>
    </w:lvl>
    <w:lvl w:ilvl="3" w:tplc="FFFFFFFF" w:tentative="1">
      <w:start w:val="1"/>
      <w:numFmt w:val="decimal"/>
      <w:lvlText w:val="%4."/>
      <w:lvlJc w:val="left"/>
      <w:pPr>
        <w:tabs>
          <w:tab w:val="num" w:pos="3164"/>
        </w:tabs>
        <w:ind w:left="3164" w:hanging="360"/>
      </w:pPr>
    </w:lvl>
    <w:lvl w:ilvl="4" w:tplc="FFFFFFFF" w:tentative="1">
      <w:start w:val="1"/>
      <w:numFmt w:val="lowerLetter"/>
      <w:lvlText w:val="%5."/>
      <w:lvlJc w:val="left"/>
      <w:pPr>
        <w:tabs>
          <w:tab w:val="num" w:pos="3884"/>
        </w:tabs>
        <w:ind w:left="3884" w:hanging="360"/>
      </w:pPr>
    </w:lvl>
    <w:lvl w:ilvl="5" w:tplc="FFFFFFFF" w:tentative="1">
      <w:start w:val="1"/>
      <w:numFmt w:val="lowerRoman"/>
      <w:lvlText w:val="%6."/>
      <w:lvlJc w:val="right"/>
      <w:pPr>
        <w:tabs>
          <w:tab w:val="num" w:pos="4604"/>
        </w:tabs>
        <w:ind w:left="4604" w:hanging="180"/>
      </w:pPr>
    </w:lvl>
    <w:lvl w:ilvl="6" w:tplc="FFFFFFFF" w:tentative="1">
      <w:start w:val="1"/>
      <w:numFmt w:val="decimal"/>
      <w:lvlText w:val="%7."/>
      <w:lvlJc w:val="left"/>
      <w:pPr>
        <w:tabs>
          <w:tab w:val="num" w:pos="5324"/>
        </w:tabs>
        <w:ind w:left="5324" w:hanging="360"/>
      </w:pPr>
    </w:lvl>
    <w:lvl w:ilvl="7" w:tplc="FFFFFFFF" w:tentative="1">
      <w:start w:val="1"/>
      <w:numFmt w:val="lowerLetter"/>
      <w:lvlText w:val="%8."/>
      <w:lvlJc w:val="left"/>
      <w:pPr>
        <w:tabs>
          <w:tab w:val="num" w:pos="6044"/>
        </w:tabs>
        <w:ind w:left="6044" w:hanging="360"/>
      </w:pPr>
    </w:lvl>
    <w:lvl w:ilvl="8" w:tplc="FFFFFFFF" w:tentative="1">
      <w:start w:val="1"/>
      <w:numFmt w:val="lowerRoman"/>
      <w:lvlText w:val="%9."/>
      <w:lvlJc w:val="right"/>
      <w:pPr>
        <w:tabs>
          <w:tab w:val="num" w:pos="6764"/>
        </w:tabs>
        <w:ind w:left="6764" w:hanging="180"/>
      </w:pPr>
    </w:lvl>
  </w:abstractNum>
  <w:abstractNum w:abstractNumId="42">
    <w:nsid w:val="79741FCB"/>
    <w:multiLevelType w:val="hybridMultilevel"/>
    <w:tmpl w:val="B6AA452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nsid w:val="7DE51B70"/>
    <w:multiLevelType w:val="hybridMultilevel"/>
    <w:tmpl w:val="7A86CDCC"/>
    <w:lvl w:ilvl="0" w:tplc="7FC8B52C">
      <w:start w:val="1"/>
      <w:numFmt w:val="lowerLetter"/>
      <w:lvlText w:val="%1)"/>
      <w:lvlJc w:val="left"/>
      <w:pPr>
        <w:ind w:left="1440" w:hanging="360"/>
      </w:pPr>
      <w:rPr>
        <w:b w:val="0"/>
      </w:rPr>
    </w:lvl>
    <w:lvl w:ilvl="1" w:tplc="E8E2E678" w:tentative="1">
      <w:start w:val="1"/>
      <w:numFmt w:val="lowerLetter"/>
      <w:lvlText w:val="%2."/>
      <w:lvlJc w:val="left"/>
      <w:pPr>
        <w:ind w:left="2160" w:hanging="360"/>
      </w:pPr>
    </w:lvl>
    <w:lvl w:ilvl="2" w:tplc="0F4645D2" w:tentative="1">
      <w:start w:val="1"/>
      <w:numFmt w:val="lowerRoman"/>
      <w:lvlText w:val="%3."/>
      <w:lvlJc w:val="right"/>
      <w:pPr>
        <w:ind w:left="2880" w:hanging="180"/>
      </w:pPr>
    </w:lvl>
    <w:lvl w:ilvl="3" w:tplc="F2DC6BEE" w:tentative="1">
      <w:start w:val="1"/>
      <w:numFmt w:val="decimal"/>
      <w:lvlText w:val="%4."/>
      <w:lvlJc w:val="left"/>
      <w:pPr>
        <w:ind w:left="3600" w:hanging="360"/>
      </w:pPr>
    </w:lvl>
    <w:lvl w:ilvl="4" w:tplc="F89286AC" w:tentative="1">
      <w:start w:val="1"/>
      <w:numFmt w:val="lowerLetter"/>
      <w:lvlText w:val="%5."/>
      <w:lvlJc w:val="left"/>
      <w:pPr>
        <w:ind w:left="4320" w:hanging="360"/>
      </w:pPr>
    </w:lvl>
    <w:lvl w:ilvl="5" w:tplc="D53ACCB4" w:tentative="1">
      <w:start w:val="1"/>
      <w:numFmt w:val="lowerRoman"/>
      <w:lvlText w:val="%6."/>
      <w:lvlJc w:val="right"/>
      <w:pPr>
        <w:ind w:left="5040" w:hanging="180"/>
      </w:pPr>
    </w:lvl>
    <w:lvl w:ilvl="6" w:tplc="A3A224C4" w:tentative="1">
      <w:start w:val="1"/>
      <w:numFmt w:val="decimal"/>
      <w:lvlText w:val="%7."/>
      <w:lvlJc w:val="left"/>
      <w:pPr>
        <w:ind w:left="5760" w:hanging="360"/>
      </w:pPr>
    </w:lvl>
    <w:lvl w:ilvl="7" w:tplc="B47EE47E" w:tentative="1">
      <w:start w:val="1"/>
      <w:numFmt w:val="lowerLetter"/>
      <w:lvlText w:val="%8."/>
      <w:lvlJc w:val="left"/>
      <w:pPr>
        <w:ind w:left="6480" w:hanging="360"/>
      </w:pPr>
    </w:lvl>
    <w:lvl w:ilvl="8" w:tplc="42E00C76" w:tentative="1">
      <w:start w:val="1"/>
      <w:numFmt w:val="lowerRoman"/>
      <w:lvlText w:val="%9."/>
      <w:lvlJc w:val="right"/>
      <w:pPr>
        <w:ind w:left="7200" w:hanging="180"/>
      </w:pPr>
    </w:lvl>
  </w:abstractNum>
  <w:abstractNum w:abstractNumId="44">
    <w:nsid w:val="7ED05184"/>
    <w:multiLevelType w:val="hybridMultilevel"/>
    <w:tmpl w:val="7A86CDCC"/>
    <w:lvl w:ilvl="0" w:tplc="7FC8B52C">
      <w:start w:val="1"/>
      <w:numFmt w:val="lowerLetter"/>
      <w:lvlText w:val="%1)"/>
      <w:lvlJc w:val="left"/>
      <w:pPr>
        <w:ind w:left="1440" w:hanging="360"/>
      </w:pPr>
      <w:rPr>
        <w:b w:val="0"/>
      </w:rPr>
    </w:lvl>
    <w:lvl w:ilvl="1" w:tplc="E8E2E678" w:tentative="1">
      <w:start w:val="1"/>
      <w:numFmt w:val="lowerLetter"/>
      <w:lvlText w:val="%2."/>
      <w:lvlJc w:val="left"/>
      <w:pPr>
        <w:ind w:left="2160" w:hanging="360"/>
      </w:pPr>
    </w:lvl>
    <w:lvl w:ilvl="2" w:tplc="0F4645D2" w:tentative="1">
      <w:start w:val="1"/>
      <w:numFmt w:val="lowerRoman"/>
      <w:lvlText w:val="%3."/>
      <w:lvlJc w:val="right"/>
      <w:pPr>
        <w:ind w:left="2880" w:hanging="180"/>
      </w:pPr>
    </w:lvl>
    <w:lvl w:ilvl="3" w:tplc="F2DC6BEE" w:tentative="1">
      <w:start w:val="1"/>
      <w:numFmt w:val="decimal"/>
      <w:lvlText w:val="%4."/>
      <w:lvlJc w:val="left"/>
      <w:pPr>
        <w:ind w:left="3600" w:hanging="360"/>
      </w:pPr>
    </w:lvl>
    <w:lvl w:ilvl="4" w:tplc="F89286AC" w:tentative="1">
      <w:start w:val="1"/>
      <w:numFmt w:val="lowerLetter"/>
      <w:lvlText w:val="%5."/>
      <w:lvlJc w:val="left"/>
      <w:pPr>
        <w:ind w:left="4320" w:hanging="360"/>
      </w:pPr>
    </w:lvl>
    <w:lvl w:ilvl="5" w:tplc="D53ACCB4" w:tentative="1">
      <w:start w:val="1"/>
      <w:numFmt w:val="lowerRoman"/>
      <w:lvlText w:val="%6."/>
      <w:lvlJc w:val="right"/>
      <w:pPr>
        <w:ind w:left="5040" w:hanging="180"/>
      </w:pPr>
    </w:lvl>
    <w:lvl w:ilvl="6" w:tplc="A3A224C4" w:tentative="1">
      <w:start w:val="1"/>
      <w:numFmt w:val="decimal"/>
      <w:lvlText w:val="%7."/>
      <w:lvlJc w:val="left"/>
      <w:pPr>
        <w:ind w:left="5760" w:hanging="360"/>
      </w:pPr>
    </w:lvl>
    <w:lvl w:ilvl="7" w:tplc="B47EE47E" w:tentative="1">
      <w:start w:val="1"/>
      <w:numFmt w:val="lowerLetter"/>
      <w:lvlText w:val="%8."/>
      <w:lvlJc w:val="left"/>
      <w:pPr>
        <w:ind w:left="6480" w:hanging="360"/>
      </w:pPr>
    </w:lvl>
    <w:lvl w:ilvl="8" w:tplc="42E00C76" w:tentative="1">
      <w:start w:val="1"/>
      <w:numFmt w:val="lowerRoman"/>
      <w:lvlText w:val="%9."/>
      <w:lvlJc w:val="right"/>
      <w:pPr>
        <w:ind w:left="7200" w:hanging="180"/>
      </w:pPr>
    </w:lvl>
  </w:abstractNum>
  <w:num w:numId="1">
    <w:abstractNumId w:val="28"/>
    <w:lvlOverride w:ilvl="0">
      <w:lvl w:ilvl="0">
        <w:start w:val="1"/>
        <w:numFmt w:val="decimal"/>
        <w:pStyle w:val="nad1"/>
        <w:lvlText w:val="%1."/>
        <w:legacy w:legacy="1" w:legacySpace="0" w:legacyIndent="283"/>
        <w:lvlJc w:val="left"/>
        <w:pPr>
          <w:ind w:left="283" w:hanging="283"/>
        </w:pPr>
      </w:lvl>
    </w:lvlOverride>
  </w:num>
  <w:num w:numId="2">
    <w:abstractNumId w:val="40"/>
  </w:num>
  <w:num w:numId="3">
    <w:abstractNumId w:val="19"/>
  </w:num>
  <w:num w:numId="4">
    <w:abstractNumId w:val="44"/>
  </w:num>
  <w:num w:numId="5">
    <w:abstractNumId w:val="7"/>
  </w:num>
  <w:num w:numId="6">
    <w:abstractNumId w:val="18"/>
  </w:num>
  <w:num w:numId="7">
    <w:abstractNumId w:val="32"/>
  </w:num>
  <w:num w:numId="8">
    <w:abstractNumId w:val="10"/>
  </w:num>
  <w:num w:numId="9">
    <w:abstractNumId w:val="21"/>
  </w:num>
  <w:num w:numId="10">
    <w:abstractNumId w:val="43"/>
  </w:num>
  <w:num w:numId="11">
    <w:abstractNumId w:val="26"/>
  </w:num>
  <w:num w:numId="12">
    <w:abstractNumId w:val="4"/>
  </w:num>
  <w:num w:numId="13">
    <w:abstractNumId w:val="23"/>
  </w:num>
  <w:num w:numId="14">
    <w:abstractNumId w:val="12"/>
  </w:num>
  <w:num w:numId="15">
    <w:abstractNumId w:val="25"/>
  </w:num>
  <w:num w:numId="16">
    <w:abstractNumId w:val="16"/>
  </w:num>
  <w:num w:numId="17">
    <w:abstractNumId w:val="8"/>
  </w:num>
  <w:num w:numId="18">
    <w:abstractNumId w:val="31"/>
  </w:num>
  <w:num w:numId="19">
    <w:abstractNumId w:val="39"/>
  </w:num>
  <w:num w:numId="20">
    <w:abstractNumId w:val="5"/>
  </w:num>
  <w:num w:numId="21">
    <w:abstractNumId w:val="22"/>
  </w:num>
  <w:num w:numId="22">
    <w:abstractNumId w:val="29"/>
  </w:num>
  <w:num w:numId="23">
    <w:abstractNumId w:val="13"/>
  </w:num>
  <w:num w:numId="24">
    <w:abstractNumId w:val="42"/>
  </w:num>
  <w:num w:numId="25">
    <w:abstractNumId w:val="35"/>
  </w:num>
  <w:num w:numId="26">
    <w:abstractNumId w:val="37"/>
  </w:num>
  <w:num w:numId="27">
    <w:abstractNumId w:val="15"/>
  </w:num>
  <w:num w:numId="28">
    <w:abstractNumId w:val="11"/>
  </w:num>
  <w:num w:numId="29">
    <w:abstractNumId w:val="27"/>
  </w:num>
  <w:num w:numId="30">
    <w:abstractNumId w:val="38"/>
  </w:num>
  <w:num w:numId="31">
    <w:abstractNumId w:val="41"/>
  </w:num>
  <w:num w:numId="32">
    <w:abstractNumId w:val="34"/>
  </w:num>
  <w:num w:numId="33">
    <w:abstractNumId w:val="14"/>
  </w:num>
  <w:num w:numId="34">
    <w:abstractNumId w:val="6"/>
  </w:num>
  <w:num w:numId="35">
    <w:abstractNumId w:val="1"/>
  </w:num>
  <w:num w:numId="36">
    <w:abstractNumId w:val="24"/>
  </w:num>
  <w:num w:numId="37">
    <w:abstractNumId w:val="33"/>
  </w:num>
  <w:num w:numId="38">
    <w:abstractNumId w:val="36"/>
  </w:num>
  <w:num w:numId="39">
    <w:abstractNumId w:val="17"/>
  </w:num>
  <w:num w:numId="40">
    <w:abstractNumId w:val="20"/>
  </w:num>
  <w:num w:numId="41">
    <w:abstractNumId w:val="9"/>
  </w:num>
  <w:num w:numId="42">
    <w:abstractNumId w:val="30"/>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3FA8"/>
    <w:rsid w:val="00001068"/>
    <w:rsid w:val="000024E0"/>
    <w:rsid w:val="00003545"/>
    <w:rsid w:val="000063D4"/>
    <w:rsid w:val="0001181C"/>
    <w:rsid w:val="00012C41"/>
    <w:rsid w:val="0002011B"/>
    <w:rsid w:val="000208AC"/>
    <w:rsid w:val="00024695"/>
    <w:rsid w:val="00025618"/>
    <w:rsid w:val="00026D5A"/>
    <w:rsid w:val="00027FB7"/>
    <w:rsid w:val="00033D5B"/>
    <w:rsid w:val="00041183"/>
    <w:rsid w:val="00051A52"/>
    <w:rsid w:val="00052CBC"/>
    <w:rsid w:val="00055C0B"/>
    <w:rsid w:val="000644A2"/>
    <w:rsid w:val="00071182"/>
    <w:rsid w:val="0007473B"/>
    <w:rsid w:val="0007551E"/>
    <w:rsid w:val="00081E16"/>
    <w:rsid w:val="0009091D"/>
    <w:rsid w:val="000909E4"/>
    <w:rsid w:val="00094D4E"/>
    <w:rsid w:val="000A10F5"/>
    <w:rsid w:val="000A5BFC"/>
    <w:rsid w:val="000B0DD1"/>
    <w:rsid w:val="000B185B"/>
    <w:rsid w:val="000B5D08"/>
    <w:rsid w:val="000B6CF2"/>
    <w:rsid w:val="000B6DC5"/>
    <w:rsid w:val="000B7764"/>
    <w:rsid w:val="000C1887"/>
    <w:rsid w:val="000C3405"/>
    <w:rsid w:val="000C58D9"/>
    <w:rsid w:val="000C69F8"/>
    <w:rsid w:val="000C71AE"/>
    <w:rsid w:val="000D2FED"/>
    <w:rsid w:val="000D42D6"/>
    <w:rsid w:val="000E5F04"/>
    <w:rsid w:val="0010203C"/>
    <w:rsid w:val="00102440"/>
    <w:rsid w:val="00103387"/>
    <w:rsid w:val="00104264"/>
    <w:rsid w:val="00107A8E"/>
    <w:rsid w:val="00107B0F"/>
    <w:rsid w:val="0011212B"/>
    <w:rsid w:val="00117BCF"/>
    <w:rsid w:val="0012066C"/>
    <w:rsid w:val="0012242E"/>
    <w:rsid w:val="0012352F"/>
    <w:rsid w:val="00131947"/>
    <w:rsid w:val="00134EF6"/>
    <w:rsid w:val="001409AB"/>
    <w:rsid w:val="00142D7F"/>
    <w:rsid w:val="0014317D"/>
    <w:rsid w:val="00144748"/>
    <w:rsid w:val="00145DF1"/>
    <w:rsid w:val="00150EA2"/>
    <w:rsid w:val="00151FB2"/>
    <w:rsid w:val="001524A4"/>
    <w:rsid w:val="00155F37"/>
    <w:rsid w:val="0015683E"/>
    <w:rsid w:val="00156AF6"/>
    <w:rsid w:val="0016016E"/>
    <w:rsid w:val="00165205"/>
    <w:rsid w:val="00181097"/>
    <w:rsid w:val="00184318"/>
    <w:rsid w:val="001924C0"/>
    <w:rsid w:val="00192C93"/>
    <w:rsid w:val="00192F33"/>
    <w:rsid w:val="001971B7"/>
    <w:rsid w:val="001A18DB"/>
    <w:rsid w:val="001A1CAC"/>
    <w:rsid w:val="001A42E9"/>
    <w:rsid w:val="001A4476"/>
    <w:rsid w:val="001A516C"/>
    <w:rsid w:val="001A5FDF"/>
    <w:rsid w:val="001A7522"/>
    <w:rsid w:val="001B21DC"/>
    <w:rsid w:val="001B5C8C"/>
    <w:rsid w:val="001B7DDA"/>
    <w:rsid w:val="001C0A0F"/>
    <w:rsid w:val="001C2A73"/>
    <w:rsid w:val="001C2EF6"/>
    <w:rsid w:val="001C5554"/>
    <w:rsid w:val="001D0717"/>
    <w:rsid w:val="001D5A39"/>
    <w:rsid w:val="001D75B7"/>
    <w:rsid w:val="001E0125"/>
    <w:rsid w:val="001E049C"/>
    <w:rsid w:val="001E2D07"/>
    <w:rsid w:val="001E344F"/>
    <w:rsid w:val="001E3AC9"/>
    <w:rsid w:val="001E7A99"/>
    <w:rsid w:val="001E7C72"/>
    <w:rsid w:val="001F2203"/>
    <w:rsid w:val="001F38F7"/>
    <w:rsid w:val="001F5C33"/>
    <w:rsid w:val="0020434E"/>
    <w:rsid w:val="002061C7"/>
    <w:rsid w:val="00216E7C"/>
    <w:rsid w:val="00217D37"/>
    <w:rsid w:val="00217FF0"/>
    <w:rsid w:val="00223901"/>
    <w:rsid w:val="00225ADE"/>
    <w:rsid w:val="00232A85"/>
    <w:rsid w:val="00232DEB"/>
    <w:rsid w:val="00234507"/>
    <w:rsid w:val="00240850"/>
    <w:rsid w:val="002432FE"/>
    <w:rsid w:val="002459DC"/>
    <w:rsid w:val="00247CAA"/>
    <w:rsid w:val="0025011E"/>
    <w:rsid w:val="002541D3"/>
    <w:rsid w:val="00255430"/>
    <w:rsid w:val="00262A39"/>
    <w:rsid w:val="00264D07"/>
    <w:rsid w:val="00267545"/>
    <w:rsid w:val="00267CDB"/>
    <w:rsid w:val="002704F7"/>
    <w:rsid w:val="002740E7"/>
    <w:rsid w:val="00275E0C"/>
    <w:rsid w:val="002762D8"/>
    <w:rsid w:val="002766CD"/>
    <w:rsid w:val="00277A99"/>
    <w:rsid w:val="00285BA3"/>
    <w:rsid w:val="0028731F"/>
    <w:rsid w:val="00290A1D"/>
    <w:rsid w:val="002926E2"/>
    <w:rsid w:val="002A0BF9"/>
    <w:rsid w:val="002A12C0"/>
    <w:rsid w:val="002A4C46"/>
    <w:rsid w:val="002A4E4F"/>
    <w:rsid w:val="002B0328"/>
    <w:rsid w:val="002B3C02"/>
    <w:rsid w:val="002B53CA"/>
    <w:rsid w:val="002C028B"/>
    <w:rsid w:val="002C1FF7"/>
    <w:rsid w:val="002C526C"/>
    <w:rsid w:val="002C6A8B"/>
    <w:rsid w:val="002C6B35"/>
    <w:rsid w:val="002E1848"/>
    <w:rsid w:val="002E3192"/>
    <w:rsid w:val="002E3DDC"/>
    <w:rsid w:val="002E5A6D"/>
    <w:rsid w:val="002E6307"/>
    <w:rsid w:val="002E7949"/>
    <w:rsid w:val="00304DA3"/>
    <w:rsid w:val="003066CA"/>
    <w:rsid w:val="00306F96"/>
    <w:rsid w:val="00307082"/>
    <w:rsid w:val="0030724B"/>
    <w:rsid w:val="0030793B"/>
    <w:rsid w:val="00307F21"/>
    <w:rsid w:val="0031059D"/>
    <w:rsid w:val="00310B3F"/>
    <w:rsid w:val="00315585"/>
    <w:rsid w:val="003173F8"/>
    <w:rsid w:val="00317DB6"/>
    <w:rsid w:val="003272FA"/>
    <w:rsid w:val="0033570A"/>
    <w:rsid w:val="00343264"/>
    <w:rsid w:val="00346D3F"/>
    <w:rsid w:val="00346F90"/>
    <w:rsid w:val="00346FF5"/>
    <w:rsid w:val="00352ADE"/>
    <w:rsid w:val="00361C01"/>
    <w:rsid w:val="003643E5"/>
    <w:rsid w:val="003700A8"/>
    <w:rsid w:val="003706F9"/>
    <w:rsid w:val="00372036"/>
    <w:rsid w:val="003741DC"/>
    <w:rsid w:val="00374836"/>
    <w:rsid w:val="003774FA"/>
    <w:rsid w:val="00381362"/>
    <w:rsid w:val="00381ACC"/>
    <w:rsid w:val="003910F6"/>
    <w:rsid w:val="003930D5"/>
    <w:rsid w:val="00393746"/>
    <w:rsid w:val="00393C10"/>
    <w:rsid w:val="0039412B"/>
    <w:rsid w:val="003943FE"/>
    <w:rsid w:val="00396F3F"/>
    <w:rsid w:val="003A1692"/>
    <w:rsid w:val="003A35F7"/>
    <w:rsid w:val="003B1FFE"/>
    <w:rsid w:val="003B301A"/>
    <w:rsid w:val="003B689F"/>
    <w:rsid w:val="003B7FBF"/>
    <w:rsid w:val="003C1F40"/>
    <w:rsid w:val="003C4860"/>
    <w:rsid w:val="003C79CD"/>
    <w:rsid w:val="003C7C9A"/>
    <w:rsid w:val="003D2658"/>
    <w:rsid w:val="003D2C81"/>
    <w:rsid w:val="003D42F1"/>
    <w:rsid w:val="003F3465"/>
    <w:rsid w:val="003F5541"/>
    <w:rsid w:val="003F7040"/>
    <w:rsid w:val="003F7BCF"/>
    <w:rsid w:val="00403A1D"/>
    <w:rsid w:val="004054CF"/>
    <w:rsid w:val="004057BE"/>
    <w:rsid w:val="00405E55"/>
    <w:rsid w:val="0041083F"/>
    <w:rsid w:val="00411F5E"/>
    <w:rsid w:val="00412438"/>
    <w:rsid w:val="00417A8D"/>
    <w:rsid w:val="00421F8B"/>
    <w:rsid w:val="00425DA1"/>
    <w:rsid w:val="00434723"/>
    <w:rsid w:val="00443C70"/>
    <w:rsid w:val="00443F73"/>
    <w:rsid w:val="00444B3B"/>
    <w:rsid w:val="00444B3C"/>
    <w:rsid w:val="00445FAE"/>
    <w:rsid w:val="00454420"/>
    <w:rsid w:val="0045783E"/>
    <w:rsid w:val="004604E8"/>
    <w:rsid w:val="0046208D"/>
    <w:rsid w:val="00464415"/>
    <w:rsid w:val="00470613"/>
    <w:rsid w:val="00470EC1"/>
    <w:rsid w:val="00470F7A"/>
    <w:rsid w:val="0047476F"/>
    <w:rsid w:val="00475716"/>
    <w:rsid w:val="00482535"/>
    <w:rsid w:val="00487BCF"/>
    <w:rsid w:val="00490E6D"/>
    <w:rsid w:val="004957F3"/>
    <w:rsid w:val="004A4EE9"/>
    <w:rsid w:val="004A53C2"/>
    <w:rsid w:val="004B24C0"/>
    <w:rsid w:val="004B339C"/>
    <w:rsid w:val="004C3614"/>
    <w:rsid w:val="004C747B"/>
    <w:rsid w:val="004D0E63"/>
    <w:rsid w:val="004D2B1C"/>
    <w:rsid w:val="004D6069"/>
    <w:rsid w:val="004E0E04"/>
    <w:rsid w:val="004E2934"/>
    <w:rsid w:val="004E2A91"/>
    <w:rsid w:val="004E55BF"/>
    <w:rsid w:val="004E5F32"/>
    <w:rsid w:val="004E6922"/>
    <w:rsid w:val="004F460D"/>
    <w:rsid w:val="004F62BA"/>
    <w:rsid w:val="004F7606"/>
    <w:rsid w:val="00502021"/>
    <w:rsid w:val="0050283B"/>
    <w:rsid w:val="00502BE0"/>
    <w:rsid w:val="00502D72"/>
    <w:rsid w:val="00504CDD"/>
    <w:rsid w:val="00504ECF"/>
    <w:rsid w:val="00505AEA"/>
    <w:rsid w:val="00512AAA"/>
    <w:rsid w:val="005144F6"/>
    <w:rsid w:val="00515903"/>
    <w:rsid w:val="00522CF7"/>
    <w:rsid w:val="0052496A"/>
    <w:rsid w:val="00526591"/>
    <w:rsid w:val="005272AA"/>
    <w:rsid w:val="00533642"/>
    <w:rsid w:val="00533A8D"/>
    <w:rsid w:val="00535284"/>
    <w:rsid w:val="00543655"/>
    <w:rsid w:val="005447EE"/>
    <w:rsid w:val="00544EE0"/>
    <w:rsid w:val="00554A37"/>
    <w:rsid w:val="00560473"/>
    <w:rsid w:val="00563506"/>
    <w:rsid w:val="00563EEA"/>
    <w:rsid w:val="00590D22"/>
    <w:rsid w:val="0059323C"/>
    <w:rsid w:val="00594221"/>
    <w:rsid w:val="0059488A"/>
    <w:rsid w:val="0059519C"/>
    <w:rsid w:val="00597ED5"/>
    <w:rsid w:val="005A29A0"/>
    <w:rsid w:val="005A51F9"/>
    <w:rsid w:val="005A6F69"/>
    <w:rsid w:val="005B0DC3"/>
    <w:rsid w:val="005B62CF"/>
    <w:rsid w:val="005B6F33"/>
    <w:rsid w:val="005D1ABF"/>
    <w:rsid w:val="005D6E8F"/>
    <w:rsid w:val="005E267B"/>
    <w:rsid w:val="005E588D"/>
    <w:rsid w:val="005F1641"/>
    <w:rsid w:val="005F63FA"/>
    <w:rsid w:val="006014A6"/>
    <w:rsid w:val="00604B63"/>
    <w:rsid w:val="00604FB5"/>
    <w:rsid w:val="0061281E"/>
    <w:rsid w:val="00615741"/>
    <w:rsid w:val="00615985"/>
    <w:rsid w:val="00622D72"/>
    <w:rsid w:val="006232BC"/>
    <w:rsid w:val="006260D9"/>
    <w:rsid w:val="00634D0D"/>
    <w:rsid w:val="00637151"/>
    <w:rsid w:val="0064317B"/>
    <w:rsid w:val="0064457A"/>
    <w:rsid w:val="00651468"/>
    <w:rsid w:val="00653F82"/>
    <w:rsid w:val="00656510"/>
    <w:rsid w:val="006619A4"/>
    <w:rsid w:val="00665F48"/>
    <w:rsid w:val="006703BC"/>
    <w:rsid w:val="00673060"/>
    <w:rsid w:val="00677AB0"/>
    <w:rsid w:val="00681C7A"/>
    <w:rsid w:val="006829C2"/>
    <w:rsid w:val="00682C6F"/>
    <w:rsid w:val="00682D1A"/>
    <w:rsid w:val="006A063A"/>
    <w:rsid w:val="006A34C5"/>
    <w:rsid w:val="006A54D4"/>
    <w:rsid w:val="006A5D70"/>
    <w:rsid w:val="006A6838"/>
    <w:rsid w:val="006B0B8B"/>
    <w:rsid w:val="006B4837"/>
    <w:rsid w:val="006B5141"/>
    <w:rsid w:val="006B55D8"/>
    <w:rsid w:val="006C20A4"/>
    <w:rsid w:val="006D1644"/>
    <w:rsid w:val="006D1C1A"/>
    <w:rsid w:val="006D4EE8"/>
    <w:rsid w:val="006E604F"/>
    <w:rsid w:val="006E68C6"/>
    <w:rsid w:val="006F014F"/>
    <w:rsid w:val="006F01B7"/>
    <w:rsid w:val="006F0D15"/>
    <w:rsid w:val="006F54DE"/>
    <w:rsid w:val="006F6A17"/>
    <w:rsid w:val="006F7D9E"/>
    <w:rsid w:val="007009F1"/>
    <w:rsid w:val="007061B2"/>
    <w:rsid w:val="00713423"/>
    <w:rsid w:val="00713F54"/>
    <w:rsid w:val="0071712C"/>
    <w:rsid w:val="007176BA"/>
    <w:rsid w:val="00721A8E"/>
    <w:rsid w:val="007323C1"/>
    <w:rsid w:val="0073575B"/>
    <w:rsid w:val="0073758B"/>
    <w:rsid w:val="0073784A"/>
    <w:rsid w:val="00740833"/>
    <w:rsid w:val="0074537F"/>
    <w:rsid w:val="00754185"/>
    <w:rsid w:val="007610DF"/>
    <w:rsid w:val="00762C57"/>
    <w:rsid w:val="007630EE"/>
    <w:rsid w:val="00763D2C"/>
    <w:rsid w:val="00767F06"/>
    <w:rsid w:val="00772304"/>
    <w:rsid w:val="0077312B"/>
    <w:rsid w:val="00776656"/>
    <w:rsid w:val="00776F7F"/>
    <w:rsid w:val="00783D55"/>
    <w:rsid w:val="007901A1"/>
    <w:rsid w:val="00792ADF"/>
    <w:rsid w:val="00794B61"/>
    <w:rsid w:val="00794F38"/>
    <w:rsid w:val="00795F4A"/>
    <w:rsid w:val="007A071C"/>
    <w:rsid w:val="007A1609"/>
    <w:rsid w:val="007A45FE"/>
    <w:rsid w:val="007A5EBC"/>
    <w:rsid w:val="007B126F"/>
    <w:rsid w:val="007B4272"/>
    <w:rsid w:val="007B43A1"/>
    <w:rsid w:val="007C5377"/>
    <w:rsid w:val="007D2447"/>
    <w:rsid w:val="007D5562"/>
    <w:rsid w:val="007E3526"/>
    <w:rsid w:val="007E36E2"/>
    <w:rsid w:val="007F07B6"/>
    <w:rsid w:val="007F47A2"/>
    <w:rsid w:val="007F60A0"/>
    <w:rsid w:val="00810585"/>
    <w:rsid w:val="00814B2D"/>
    <w:rsid w:val="008152BB"/>
    <w:rsid w:val="00817902"/>
    <w:rsid w:val="008210F1"/>
    <w:rsid w:val="0082138F"/>
    <w:rsid w:val="008220BD"/>
    <w:rsid w:val="008221B9"/>
    <w:rsid w:val="0082627D"/>
    <w:rsid w:val="008269FD"/>
    <w:rsid w:val="00827F67"/>
    <w:rsid w:val="008313F5"/>
    <w:rsid w:val="00840D31"/>
    <w:rsid w:val="00845043"/>
    <w:rsid w:val="00845F33"/>
    <w:rsid w:val="00847CF2"/>
    <w:rsid w:val="00850DA3"/>
    <w:rsid w:val="00852A4C"/>
    <w:rsid w:val="00854536"/>
    <w:rsid w:val="008578F2"/>
    <w:rsid w:val="00860EDF"/>
    <w:rsid w:val="00864034"/>
    <w:rsid w:val="00865A04"/>
    <w:rsid w:val="0087035C"/>
    <w:rsid w:val="00870A37"/>
    <w:rsid w:val="00871105"/>
    <w:rsid w:val="00871237"/>
    <w:rsid w:val="008715B1"/>
    <w:rsid w:val="00874323"/>
    <w:rsid w:val="00875A0D"/>
    <w:rsid w:val="008821FF"/>
    <w:rsid w:val="0088385D"/>
    <w:rsid w:val="008844BA"/>
    <w:rsid w:val="00886399"/>
    <w:rsid w:val="00887ECE"/>
    <w:rsid w:val="00892B2D"/>
    <w:rsid w:val="00893ED0"/>
    <w:rsid w:val="008A1150"/>
    <w:rsid w:val="008A255C"/>
    <w:rsid w:val="008A54CA"/>
    <w:rsid w:val="008B2ADA"/>
    <w:rsid w:val="008B4930"/>
    <w:rsid w:val="008C55B4"/>
    <w:rsid w:val="008D0604"/>
    <w:rsid w:val="008D2711"/>
    <w:rsid w:val="008D7A8A"/>
    <w:rsid w:val="008E24FA"/>
    <w:rsid w:val="008E38B1"/>
    <w:rsid w:val="008F03AE"/>
    <w:rsid w:val="008F05C7"/>
    <w:rsid w:val="008F49F7"/>
    <w:rsid w:val="008F7DAD"/>
    <w:rsid w:val="00902A94"/>
    <w:rsid w:val="009068B6"/>
    <w:rsid w:val="00906EC1"/>
    <w:rsid w:val="009208F7"/>
    <w:rsid w:val="0092158E"/>
    <w:rsid w:val="00921A2E"/>
    <w:rsid w:val="0092345C"/>
    <w:rsid w:val="00924543"/>
    <w:rsid w:val="00934058"/>
    <w:rsid w:val="009347CA"/>
    <w:rsid w:val="009379B1"/>
    <w:rsid w:val="00940322"/>
    <w:rsid w:val="009415A7"/>
    <w:rsid w:val="009421F5"/>
    <w:rsid w:val="009440C8"/>
    <w:rsid w:val="00947563"/>
    <w:rsid w:val="009509DA"/>
    <w:rsid w:val="00951101"/>
    <w:rsid w:val="00951B99"/>
    <w:rsid w:val="00951D14"/>
    <w:rsid w:val="009578FF"/>
    <w:rsid w:val="00960B9A"/>
    <w:rsid w:val="00963F6A"/>
    <w:rsid w:val="009664C1"/>
    <w:rsid w:val="00972EA3"/>
    <w:rsid w:val="00973539"/>
    <w:rsid w:val="0097475F"/>
    <w:rsid w:val="00975F3C"/>
    <w:rsid w:val="00977EFE"/>
    <w:rsid w:val="00985B63"/>
    <w:rsid w:val="00987868"/>
    <w:rsid w:val="00990C78"/>
    <w:rsid w:val="00994B9F"/>
    <w:rsid w:val="009952B0"/>
    <w:rsid w:val="00997E4C"/>
    <w:rsid w:val="009A28F8"/>
    <w:rsid w:val="009A479E"/>
    <w:rsid w:val="009B548D"/>
    <w:rsid w:val="009B5D9E"/>
    <w:rsid w:val="009B693F"/>
    <w:rsid w:val="009B71FC"/>
    <w:rsid w:val="009C0072"/>
    <w:rsid w:val="009C5B98"/>
    <w:rsid w:val="009C6601"/>
    <w:rsid w:val="009C7B65"/>
    <w:rsid w:val="009D0F7E"/>
    <w:rsid w:val="009D1267"/>
    <w:rsid w:val="009D49CC"/>
    <w:rsid w:val="009D651C"/>
    <w:rsid w:val="009D6A4D"/>
    <w:rsid w:val="009D7732"/>
    <w:rsid w:val="009F2F58"/>
    <w:rsid w:val="009F40F3"/>
    <w:rsid w:val="009F4422"/>
    <w:rsid w:val="00A0018C"/>
    <w:rsid w:val="00A00B99"/>
    <w:rsid w:val="00A01EAB"/>
    <w:rsid w:val="00A041BC"/>
    <w:rsid w:val="00A11F13"/>
    <w:rsid w:val="00A15D11"/>
    <w:rsid w:val="00A210AB"/>
    <w:rsid w:val="00A26612"/>
    <w:rsid w:val="00A34704"/>
    <w:rsid w:val="00A356AE"/>
    <w:rsid w:val="00A35D91"/>
    <w:rsid w:val="00A404BC"/>
    <w:rsid w:val="00A42E8C"/>
    <w:rsid w:val="00A46A4C"/>
    <w:rsid w:val="00A50858"/>
    <w:rsid w:val="00A513ED"/>
    <w:rsid w:val="00A54DB3"/>
    <w:rsid w:val="00A607E5"/>
    <w:rsid w:val="00A61DB5"/>
    <w:rsid w:val="00A62D46"/>
    <w:rsid w:val="00A6465F"/>
    <w:rsid w:val="00A715ED"/>
    <w:rsid w:val="00A911E9"/>
    <w:rsid w:val="00AA2498"/>
    <w:rsid w:val="00AA2CD8"/>
    <w:rsid w:val="00AA59BE"/>
    <w:rsid w:val="00AB1996"/>
    <w:rsid w:val="00AB1F5D"/>
    <w:rsid w:val="00AB5C51"/>
    <w:rsid w:val="00AC1C42"/>
    <w:rsid w:val="00AC3118"/>
    <w:rsid w:val="00AC58C3"/>
    <w:rsid w:val="00AC76B2"/>
    <w:rsid w:val="00AD01ED"/>
    <w:rsid w:val="00AD17CB"/>
    <w:rsid w:val="00AD3F42"/>
    <w:rsid w:val="00AE0FA0"/>
    <w:rsid w:val="00AE2E9E"/>
    <w:rsid w:val="00AE3256"/>
    <w:rsid w:val="00AE3756"/>
    <w:rsid w:val="00AE61CD"/>
    <w:rsid w:val="00AE7A7A"/>
    <w:rsid w:val="00AF1B6C"/>
    <w:rsid w:val="00AF5EBD"/>
    <w:rsid w:val="00B101E4"/>
    <w:rsid w:val="00B10466"/>
    <w:rsid w:val="00B12036"/>
    <w:rsid w:val="00B149F7"/>
    <w:rsid w:val="00B17BFB"/>
    <w:rsid w:val="00B20219"/>
    <w:rsid w:val="00B20A3F"/>
    <w:rsid w:val="00B20ADE"/>
    <w:rsid w:val="00B218E7"/>
    <w:rsid w:val="00B26327"/>
    <w:rsid w:val="00B27FE6"/>
    <w:rsid w:val="00B3275D"/>
    <w:rsid w:val="00B347BE"/>
    <w:rsid w:val="00B34D1B"/>
    <w:rsid w:val="00B403E0"/>
    <w:rsid w:val="00B5387B"/>
    <w:rsid w:val="00B53ABE"/>
    <w:rsid w:val="00B61A20"/>
    <w:rsid w:val="00B63F37"/>
    <w:rsid w:val="00B65E31"/>
    <w:rsid w:val="00B66311"/>
    <w:rsid w:val="00B74EB0"/>
    <w:rsid w:val="00B7789D"/>
    <w:rsid w:val="00B8379F"/>
    <w:rsid w:val="00B87CC4"/>
    <w:rsid w:val="00B917BF"/>
    <w:rsid w:val="00BA1068"/>
    <w:rsid w:val="00BA1123"/>
    <w:rsid w:val="00BA500D"/>
    <w:rsid w:val="00BA5E29"/>
    <w:rsid w:val="00BA5E3B"/>
    <w:rsid w:val="00BA6FBA"/>
    <w:rsid w:val="00BA759D"/>
    <w:rsid w:val="00BB1F43"/>
    <w:rsid w:val="00BB2C95"/>
    <w:rsid w:val="00BB4668"/>
    <w:rsid w:val="00BC2EE7"/>
    <w:rsid w:val="00BC5FEC"/>
    <w:rsid w:val="00BE0AE6"/>
    <w:rsid w:val="00BF1120"/>
    <w:rsid w:val="00BF28D5"/>
    <w:rsid w:val="00BF3B2E"/>
    <w:rsid w:val="00BF5050"/>
    <w:rsid w:val="00C032E5"/>
    <w:rsid w:val="00C20DC0"/>
    <w:rsid w:val="00C229C3"/>
    <w:rsid w:val="00C24BA5"/>
    <w:rsid w:val="00C2571B"/>
    <w:rsid w:val="00C4127F"/>
    <w:rsid w:val="00C41765"/>
    <w:rsid w:val="00C43D91"/>
    <w:rsid w:val="00C45473"/>
    <w:rsid w:val="00C5190C"/>
    <w:rsid w:val="00C51CE2"/>
    <w:rsid w:val="00C525AC"/>
    <w:rsid w:val="00C557FC"/>
    <w:rsid w:val="00C60E5A"/>
    <w:rsid w:val="00C61197"/>
    <w:rsid w:val="00C62518"/>
    <w:rsid w:val="00C63898"/>
    <w:rsid w:val="00C65A4D"/>
    <w:rsid w:val="00C676EE"/>
    <w:rsid w:val="00C74CC3"/>
    <w:rsid w:val="00C76461"/>
    <w:rsid w:val="00C80C22"/>
    <w:rsid w:val="00C80E0A"/>
    <w:rsid w:val="00C822C0"/>
    <w:rsid w:val="00C823A6"/>
    <w:rsid w:val="00C823CE"/>
    <w:rsid w:val="00C832C1"/>
    <w:rsid w:val="00C8434A"/>
    <w:rsid w:val="00C86582"/>
    <w:rsid w:val="00C95ED2"/>
    <w:rsid w:val="00C976E7"/>
    <w:rsid w:val="00CA31DD"/>
    <w:rsid w:val="00CA347E"/>
    <w:rsid w:val="00CA7897"/>
    <w:rsid w:val="00CB4D9D"/>
    <w:rsid w:val="00CB6205"/>
    <w:rsid w:val="00CB69F3"/>
    <w:rsid w:val="00CC1BB2"/>
    <w:rsid w:val="00CC545A"/>
    <w:rsid w:val="00CD0DD9"/>
    <w:rsid w:val="00CD448F"/>
    <w:rsid w:val="00CE0628"/>
    <w:rsid w:val="00CE0DAE"/>
    <w:rsid w:val="00CE22F5"/>
    <w:rsid w:val="00CE4A95"/>
    <w:rsid w:val="00CE5733"/>
    <w:rsid w:val="00CF33C4"/>
    <w:rsid w:val="00CF44C8"/>
    <w:rsid w:val="00D04295"/>
    <w:rsid w:val="00D055A5"/>
    <w:rsid w:val="00D05B27"/>
    <w:rsid w:val="00D05EF5"/>
    <w:rsid w:val="00D06557"/>
    <w:rsid w:val="00D14D53"/>
    <w:rsid w:val="00D168F3"/>
    <w:rsid w:val="00D16EB4"/>
    <w:rsid w:val="00D2072A"/>
    <w:rsid w:val="00D24220"/>
    <w:rsid w:val="00D24542"/>
    <w:rsid w:val="00D2739C"/>
    <w:rsid w:val="00D27537"/>
    <w:rsid w:val="00D34F90"/>
    <w:rsid w:val="00D41F40"/>
    <w:rsid w:val="00D420E0"/>
    <w:rsid w:val="00D420E3"/>
    <w:rsid w:val="00D43A69"/>
    <w:rsid w:val="00D466EB"/>
    <w:rsid w:val="00D467C0"/>
    <w:rsid w:val="00D57E22"/>
    <w:rsid w:val="00D64630"/>
    <w:rsid w:val="00D6581C"/>
    <w:rsid w:val="00D66516"/>
    <w:rsid w:val="00D673CA"/>
    <w:rsid w:val="00D761BB"/>
    <w:rsid w:val="00D806B1"/>
    <w:rsid w:val="00D83C2E"/>
    <w:rsid w:val="00D860FF"/>
    <w:rsid w:val="00D87AA8"/>
    <w:rsid w:val="00D97EF9"/>
    <w:rsid w:val="00DA2507"/>
    <w:rsid w:val="00DA2C1D"/>
    <w:rsid w:val="00DA3DDC"/>
    <w:rsid w:val="00DA5F84"/>
    <w:rsid w:val="00DB2770"/>
    <w:rsid w:val="00DB2FD2"/>
    <w:rsid w:val="00DB473C"/>
    <w:rsid w:val="00DC01D8"/>
    <w:rsid w:val="00DC50B4"/>
    <w:rsid w:val="00DC72A6"/>
    <w:rsid w:val="00DD0FF6"/>
    <w:rsid w:val="00DD39BD"/>
    <w:rsid w:val="00DE269A"/>
    <w:rsid w:val="00DE3309"/>
    <w:rsid w:val="00DE629D"/>
    <w:rsid w:val="00DF42DA"/>
    <w:rsid w:val="00DF63F6"/>
    <w:rsid w:val="00DF7ECA"/>
    <w:rsid w:val="00E01343"/>
    <w:rsid w:val="00E0467F"/>
    <w:rsid w:val="00E103BB"/>
    <w:rsid w:val="00E11468"/>
    <w:rsid w:val="00E14D7F"/>
    <w:rsid w:val="00E176CA"/>
    <w:rsid w:val="00E22032"/>
    <w:rsid w:val="00E235A0"/>
    <w:rsid w:val="00E239B1"/>
    <w:rsid w:val="00E25716"/>
    <w:rsid w:val="00E26287"/>
    <w:rsid w:val="00E268DD"/>
    <w:rsid w:val="00E26FB5"/>
    <w:rsid w:val="00E27C21"/>
    <w:rsid w:val="00E30A05"/>
    <w:rsid w:val="00E32F00"/>
    <w:rsid w:val="00E34787"/>
    <w:rsid w:val="00E36805"/>
    <w:rsid w:val="00E4555E"/>
    <w:rsid w:val="00E506F0"/>
    <w:rsid w:val="00E50C2A"/>
    <w:rsid w:val="00E54B48"/>
    <w:rsid w:val="00E5534D"/>
    <w:rsid w:val="00E707D5"/>
    <w:rsid w:val="00E70A73"/>
    <w:rsid w:val="00E73814"/>
    <w:rsid w:val="00E76D84"/>
    <w:rsid w:val="00E912C4"/>
    <w:rsid w:val="00E92F4A"/>
    <w:rsid w:val="00E93B96"/>
    <w:rsid w:val="00E956B2"/>
    <w:rsid w:val="00EA63DC"/>
    <w:rsid w:val="00EB2653"/>
    <w:rsid w:val="00EB4C45"/>
    <w:rsid w:val="00EB7AE2"/>
    <w:rsid w:val="00EC482B"/>
    <w:rsid w:val="00ED07FE"/>
    <w:rsid w:val="00ED0BD8"/>
    <w:rsid w:val="00ED14D0"/>
    <w:rsid w:val="00ED1DB3"/>
    <w:rsid w:val="00EE3A7E"/>
    <w:rsid w:val="00EE5836"/>
    <w:rsid w:val="00EE5CB6"/>
    <w:rsid w:val="00EF0AA8"/>
    <w:rsid w:val="00F04AE0"/>
    <w:rsid w:val="00F20813"/>
    <w:rsid w:val="00F27FC9"/>
    <w:rsid w:val="00F30259"/>
    <w:rsid w:val="00F3359B"/>
    <w:rsid w:val="00F340CC"/>
    <w:rsid w:val="00F34511"/>
    <w:rsid w:val="00F42F49"/>
    <w:rsid w:val="00F73E79"/>
    <w:rsid w:val="00F76EB5"/>
    <w:rsid w:val="00F77561"/>
    <w:rsid w:val="00F8085C"/>
    <w:rsid w:val="00F83FA8"/>
    <w:rsid w:val="00F86D3A"/>
    <w:rsid w:val="00F86D89"/>
    <w:rsid w:val="00F86EA8"/>
    <w:rsid w:val="00F904B8"/>
    <w:rsid w:val="00F90964"/>
    <w:rsid w:val="00FA0EE7"/>
    <w:rsid w:val="00FB3040"/>
    <w:rsid w:val="00FB336D"/>
    <w:rsid w:val="00FB70F7"/>
    <w:rsid w:val="00FC14EC"/>
    <w:rsid w:val="00FC24C6"/>
    <w:rsid w:val="00FC4557"/>
    <w:rsid w:val="00FC73BC"/>
    <w:rsid w:val="00FC7433"/>
    <w:rsid w:val="00FD0095"/>
    <w:rsid w:val="00FD10A7"/>
    <w:rsid w:val="00FD53B4"/>
    <w:rsid w:val="00FE1F74"/>
    <w:rsid w:val="00FE2B97"/>
    <w:rsid w:val="00FE6007"/>
    <w:rsid w:val="00FE7F98"/>
    <w:rsid w:val="00FF43BD"/>
    <w:rsid w:val="00FF5BD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1212B"/>
  </w:style>
  <w:style w:type="paragraph" w:styleId="Nadpis1">
    <w:name w:val="heading 1"/>
    <w:basedOn w:val="Normln"/>
    <w:next w:val="Normln"/>
    <w:qFormat/>
    <w:rsid w:val="0011212B"/>
    <w:pPr>
      <w:keepNext/>
      <w:numPr>
        <w:ilvl w:val="1"/>
        <w:numId w:val="2"/>
      </w:numPr>
      <w:spacing w:before="240" w:after="60"/>
      <w:outlineLvl w:val="0"/>
    </w:pPr>
    <w:rPr>
      <w:rFonts w:ascii="Arial" w:hAnsi="Arial"/>
      <w:b/>
      <w:kern w:val="28"/>
      <w:sz w:val="28"/>
    </w:rPr>
  </w:style>
  <w:style w:type="paragraph" w:styleId="Nadpis2">
    <w:name w:val="heading 2"/>
    <w:basedOn w:val="Normln"/>
    <w:next w:val="Normln"/>
    <w:qFormat/>
    <w:rsid w:val="00444B3C"/>
    <w:pPr>
      <w:keepNext/>
      <w:outlineLvl w:val="1"/>
    </w:pPr>
    <w:rPr>
      <w:rFonts w:ascii="Arial" w:hAnsi="Arial"/>
      <w:sz w:val="22"/>
      <w:u w:val="single"/>
    </w:rPr>
  </w:style>
  <w:style w:type="paragraph" w:styleId="Nadpis3">
    <w:name w:val="heading 3"/>
    <w:basedOn w:val="Normln"/>
    <w:next w:val="Normln"/>
    <w:qFormat/>
    <w:rsid w:val="0011212B"/>
    <w:pPr>
      <w:keepNext/>
      <w:jc w:val="both"/>
      <w:outlineLvl w:val="2"/>
    </w:pPr>
    <w:rPr>
      <w:rFonts w:ascii="Arial" w:hAnsi="Arial"/>
      <w:sz w:val="22"/>
      <w:u w:val="single"/>
    </w:rPr>
  </w:style>
  <w:style w:type="paragraph" w:styleId="Nadpis4">
    <w:name w:val="heading 4"/>
    <w:basedOn w:val="Normln"/>
    <w:next w:val="Normln"/>
    <w:link w:val="Nadpis4Char"/>
    <w:qFormat/>
    <w:rsid w:val="0011212B"/>
    <w:pPr>
      <w:keepNext/>
      <w:jc w:val="both"/>
      <w:outlineLvl w:val="3"/>
    </w:pPr>
    <w:rPr>
      <w:rFonts w:ascii="Arial" w:hAnsi="Arial"/>
      <w:b/>
      <w:sz w:val="28"/>
      <w:u w:val="single"/>
    </w:rPr>
  </w:style>
  <w:style w:type="paragraph" w:styleId="Nadpis5">
    <w:name w:val="heading 5"/>
    <w:basedOn w:val="Normln"/>
    <w:next w:val="Normln"/>
    <w:qFormat/>
    <w:rsid w:val="0011212B"/>
    <w:pPr>
      <w:keepNext/>
      <w:jc w:val="both"/>
      <w:outlineLvl w:val="4"/>
    </w:pPr>
    <w:rPr>
      <w:rFonts w:ascii="Arial" w:hAnsi="Arial"/>
      <w:b/>
      <w:i/>
      <w:sz w:val="22"/>
      <w:u w:val="single"/>
    </w:rPr>
  </w:style>
  <w:style w:type="paragraph" w:styleId="Nadpis6">
    <w:name w:val="heading 6"/>
    <w:basedOn w:val="Normln"/>
    <w:next w:val="Normln"/>
    <w:qFormat/>
    <w:rsid w:val="0011212B"/>
    <w:pPr>
      <w:keepNext/>
      <w:jc w:val="both"/>
      <w:outlineLvl w:val="5"/>
    </w:pPr>
    <w:rPr>
      <w:rFonts w:ascii="Arial" w:hAnsi="Arial"/>
      <w:b/>
      <w:sz w:val="22"/>
      <w:u w:val="single"/>
    </w:rPr>
  </w:style>
  <w:style w:type="paragraph" w:styleId="Nadpis7">
    <w:name w:val="heading 7"/>
    <w:basedOn w:val="Normln"/>
    <w:next w:val="Normln"/>
    <w:qFormat/>
    <w:rsid w:val="0011212B"/>
    <w:pPr>
      <w:keepNext/>
      <w:jc w:val="both"/>
      <w:outlineLvl w:val="6"/>
    </w:pPr>
    <w:rPr>
      <w:rFonts w:ascii="Arial" w:hAnsi="Arial"/>
      <w:b/>
      <w:sz w:val="32"/>
      <w:u w:val="single"/>
    </w:rPr>
  </w:style>
  <w:style w:type="paragraph" w:styleId="Nadpis8">
    <w:name w:val="heading 8"/>
    <w:basedOn w:val="Normln"/>
    <w:next w:val="Normln"/>
    <w:qFormat/>
    <w:rsid w:val="0011212B"/>
    <w:pPr>
      <w:keepNext/>
      <w:jc w:val="both"/>
      <w:outlineLvl w:val="7"/>
    </w:pPr>
    <w:rPr>
      <w:rFonts w:ascii="Arial" w:hAnsi="Arial"/>
      <w:b/>
      <w:sz w:val="24"/>
      <w:u w:val="single"/>
    </w:rPr>
  </w:style>
  <w:style w:type="paragraph" w:styleId="Nadpis9">
    <w:name w:val="heading 9"/>
    <w:basedOn w:val="Normln"/>
    <w:next w:val="Normln"/>
    <w:qFormat/>
    <w:rsid w:val="0011212B"/>
    <w:pPr>
      <w:keepNext/>
      <w:jc w:val="both"/>
      <w:outlineLvl w:val="8"/>
    </w:pPr>
    <w:rPr>
      <w:b/>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11212B"/>
    <w:pPr>
      <w:tabs>
        <w:tab w:val="center" w:pos="4536"/>
        <w:tab w:val="right" w:pos="9072"/>
      </w:tabs>
    </w:pPr>
  </w:style>
  <w:style w:type="paragraph" w:styleId="Zpat">
    <w:name w:val="footer"/>
    <w:basedOn w:val="Normln"/>
    <w:link w:val="ZpatChar"/>
    <w:rsid w:val="0011212B"/>
    <w:pPr>
      <w:tabs>
        <w:tab w:val="center" w:pos="4536"/>
        <w:tab w:val="right" w:pos="9072"/>
      </w:tabs>
    </w:pPr>
  </w:style>
  <w:style w:type="character" w:styleId="slostrnky">
    <w:name w:val="page number"/>
    <w:basedOn w:val="Standardnpsmoodstavce"/>
    <w:semiHidden/>
    <w:rsid w:val="0011212B"/>
  </w:style>
  <w:style w:type="paragraph" w:styleId="Zkladntext">
    <w:name w:val="Body Text"/>
    <w:aliases w:val="Základní text Char Char,Základní text Char Char Char,Základní text Char,Základní text Char Char Char Char,Základní text Char Char Char Char Char Char Char,Základní text Char Char Char Char Char,Tučný text,termo"/>
    <w:basedOn w:val="Normln"/>
    <w:link w:val="ZkladntextChar2"/>
    <w:rsid w:val="0011212B"/>
    <w:pPr>
      <w:jc w:val="both"/>
    </w:pPr>
    <w:rPr>
      <w:rFonts w:ascii="Arial" w:hAnsi="Arial"/>
      <w:sz w:val="22"/>
    </w:rPr>
  </w:style>
  <w:style w:type="paragraph" w:styleId="Zkladntext2">
    <w:name w:val="Body Text 2"/>
    <w:basedOn w:val="Normln"/>
    <w:semiHidden/>
    <w:rsid w:val="0011212B"/>
    <w:rPr>
      <w:rFonts w:ascii="Arial" w:hAnsi="Arial"/>
      <w:sz w:val="22"/>
    </w:rPr>
  </w:style>
  <w:style w:type="paragraph" w:styleId="Zkladntext3">
    <w:name w:val="Body Text 3"/>
    <w:basedOn w:val="Normln"/>
    <w:semiHidden/>
    <w:rsid w:val="0011212B"/>
    <w:pPr>
      <w:jc w:val="both"/>
    </w:pPr>
    <w:rPr>
      <w:rFonts w:ascii="Arial" w:hAnsi="Arial"/>
      <w:sz w:val="24"/>
    </w:rPr>
  </w:style>
  <w:style w:type="paragraph" w:styleId="Zkladntextodsazen">
    <w:name w:val="Body Text Indent"/>
    <w:basedOn w:val="Normln"/>
    <w:link w:val="ZkladntextodsazenChar"/>
    <w:rsid w:val="0011212B"/>
    <w:pPr>
      <w:ind w:firstLine="708"/>
      <w:jc w:val="both"/>
    </w:pPr>
    <w:rPr>
      <w:rFonts w:ascii="Arial" w:hAnsi="Arial"/>
    </w:rPr>
  </w:style>
  <w:style w:type="character" w:styleId="Hypertextovodkaz">
    <w:name w:val="Hyperlink"/>
    <w:basedOn w:val="Standardnpsmoodstavce"/>
    <w:uiPriority w:val="99"/>
    <w:rsid w:val="0011212B"/>
    <w:rPr>
      <w:color w:val="0000FF"/>
      <w:u w:val="single"/>
    </w:rPr>
  </w:style>
  <w:style w:type="paragraph" w:customStyle="1" w:styleId="Zkladntext21">
    <w:name w:val="Základní text 21"/>
    <w:basedOn w:val="Normln"/>
    <w:rsid w:val="0011212B"/>
    <w:pPr>
      <w:pBdr>
        <w:top w:val="single" w:sz="6" w:space="1" w:color="auto"/>
        <w:left w:val="single" w:sz="6" w:space="4" w:color="auto"/>
        <w:bottom w:val="single" w:sz="6" w:space="1" w:color="auto"/>
        <w:right w:val="single" w:sz="6" w:space="4" w:color="auto"/>
      </w:pBdr>
      <w:shd w:val="pct20" w:color="auto" w:fill="auto"/>
      <w:tabs>
        <w:tab w:val="left" w:pos="1701"/>
        <w:tab w:val="left" w:pos="1985"/>
      </w:tabs>
      <w:overflowPunct w:val="0"/>
      <w:autoSpaceDE w:val="0"/>
      <w:autoSpaceDN w:val="0"/>
      <w:adjustRightInd w:val="0"/>
      <w:ind w:firstLine="567"/>
      <w:jc w:val="both"/>
      <w:textAlignment w:val="baseline"/>
    </w:pPr>
    <w:rPr>
      <w:rFonts w:ascii="Arial" w:hAnsi="Arial"/>
      <w:i/>
      <w:sz w:val="28"/>
    </w:rPr>
  </w:style>
  <w:style w:type="character" w:styleId="Siln">
    <w:name w:val="Strong"/>
    <w:basedOn w:val="Standardnpsmoodstavce"/>
    <w:qFormat/>
    <w:rsid w:val="0011212B"/>
    <w:rPr>
      <w:b/>
      <w:bCs/>
    </w:rPr>
  </w:style>
  <w:style w:type="paragraph" w:styleId="Odstavecseseznamem">
    <w:name w:val="List Paragraph"/>
    <w:aliases w:val="Odstavec cíl se seznamem"/>
    <w:basedOn w:val="Normln"/>
    <w:link w:val="OdstavecseseznamemChar"/>
    <w:uiPriority w:val="34"/>
    <w:qFormat/>
    <w:rsid w:val="0011212B"/>
    <w:pPr>
      <w:ind w:left="720"/>
    </w:pPr>
    <w:rPr>
      <w:sz w:val="24"/>
      <w:szCs w:val="24"/>
    </w:rPr>
  </w:style>
  <w:style w:type="character" w:customStyle="1" w:styleId="WW8Num2z0">
    <w:name w:val="WW8Num2z0"/>
    <w:rsid w:val="0011212B"/>
    <w:rPr>
      <w:rFonts w:ascii="Times New Roman" w:hAnsi="Times New Roman" w:cs="Times New Roman"/>
    </w:rPr>
  </w:style>
  <w:style w:type="paragraph" w:styleId="Obsah1">
    <w:name w:val="toc 1"/>
    <w:basedOn w:val="Normln"/>
    <w:next w:val="Normln"/>
    <w:autoRedefine/>
    <w:uiPriority w:val="39"/>
    <w:rsid w:val="0011212B"/>
    <w:pPr>
      <w:tabs>
        <w:tab w:val="left" w:pos="480"/>
        <w:tab w:val="right" w:leader="dot" w:pos="9060"/>
      </w:tabs>
      <w:jc w:val="both"/>
    </w:pPr>
    <w:rPr>
      <w:rFonts w:ascii="Arial" w:hAnsi="Arial" w:cs="Arial"/>
      <w:b/>
      <w:noProof/>
      <w:sz w:val="24"/>
      <w:szCs w:val="24"/>
    </w:rPr>
  </w:style>
  <w:style w:type="paragraph" w:styleId="Obsah2">
    <w:name w:val="toc 2"/>
    <w:basedOn w:val="Normln"/>
    <w:next w:val="Normln"/>
    <w:autoRedefine/>
    <w:uiPriority w:val="39"/>
    <w:rsid w:val="0011212B"/>
    <w:pPr>
      <w:ind w:left="240"/>
      <w:jc w:val="both"/>
    </w:pPr>
    <w:rPr>
      <w:rFonts w:ascii="Arial" w:hAnsi="Arial"/>
      <w:sz w:val="22"/>
      <w:szCs w:val="24"/>
    </w:rPr>
  </w:style>
  <w:style w:type="paragraph" w:customStyle="1" w:styleId="Zkladntextodsazen21">
    <w:name w:val="Základní text odsazený 21"/>
    <w:basedOn w:val="Normln"/>
    <w:rsid w:val="0011212B"/>
    <w:pPr>
      <w:suppressAutoHyphens/>
      <w:ind w:firstLine="705"/>
      <w:jc w:val="both"/>
    </w:pPr>
    <w:rPr>
      <w:rFonts w:ascii="Arial" w:hAnsi="Arial"/>
      <w:sz w:val="22"/>
      <w:lang w:eastAsia="ar-SA"/>
    </w:rPr>
  </w:style>
  <w:style w:type="paragraph" w:styleId="Zkladntextodsazen2">
    <w:name w:val="Body Text Indent 2"/>
    <w:basedOn w:val="Normln"/>
    <w:semiHidden/>
    <w:rsid w:val="0011212B"/>
    <w:pPr>
      <w:ind w:firstLine="426"/>
    </w:pPr>
    <w:rPr>
      <w:rFonts w:ascii="Arial" w:hAnsi="Arial"/>
      <w:sz w:val="22"/>
      <w:lang w:eastAsia="ar-SA"/>
    </w:rPr>
  </w:style>
  <w:style w:type="paragraph" w:styleId="Zkladntextodsazen3">
    <w:name w:val="Body Text Indent 3"/>
    <w:basedOn w:val="Normln"/>
    <w:semiHidden/>
    <w:rsid w:val="0011212B"/>
    <w:pPr>
      <w:ind w:firstLine="709"/>
    </w:pPr>
    <w:rPr>
      <w:rFonts w:ascii="Arial" w:hAnsi="Arial" w:cs="Arial"/>
      <w:sz w:val="22"/>
      <w:lang w:eastAsia="ar-SA"/>
    </w:rPr>
  </w:style>
  <w:style w:type="paragraph" w:styleId="Obsah3">
    <w:name w:val="toc 3"/>
    <w:basedOn w:val="Normln"/>
    <w:next w:val="Normln"/>
    <w:autoRedefine/>
    <w:uiPriority w:val="39"/>
    <w:rsid w:val="0011212B"/>
    <w:pPr>
      <w:ind w:left="400"/>
    </w:pPr>
  </w:style>
  <w:style w:type="paragraph" w:styleId="Obsah4">
    <w:name w:val="toc 4"/>
    <w:basedOn w:val="Normln"/>
    <w:next w:val="Normln"/>
    <w:autoRedefine/>
    <w:uiPriority w:val="39"/>
    <w:rsid w:val="0011212B"/>
    <w:pPr>
      <w:ind w:left="600"/>
    </w:pPr>
  </w:style>
  <w:style w:type="paragraph" w:styleId="Obsah5">
    <w:name w:val="toc 5"/>
    <w:basedOn w:val="Normln"/>
    <w:next w:val="Normln"/>
    <w:autoRedefine/>
    <w:semiHidden/>
    <w:rsid w:val="0011212B"/>
    <w:pPr>
      <w:ind w:left="800"/>
    </w:pPr>
  </w:style>
  <w:style w:type="paragraph" w:styleId="Obsah6">
    <w:name w:val="toc 6"/>
    <w:basedOn w:val="Normln"/>
    <w:next w:val="Normln"/>
    <w:autoRedefine/>
    <w:semiHidden/>
    <w:rsid w:val="0011212B"/>
    <w:pPr>
      <w:ind w:left="1000"/>
    </w:pPr>
  </w:style>
  <w:style w:type="paragraph" w:styleId="Obsah7">
    <w:name w:val="toc 7"/>
    <w:basedOn w:val="Normln"/>
    <w:next w:val="Normln"/>
    <w:autoRedefine/>
    <w:semiHidden/>
    <w:rsid w:val="0011212B"/>
    <w:pPr>
      <w:ind w:left="1200"/>
    </w:pPr>
  </w:style>
  <w:style w:type="paragraph" w:styleId="Obsah8">
    <w:name w:val="toc 8"/>
    <w:basedOn w:val="Normln"/>
    <w:next w:val="Normln"/>
    <w:autoRedefine/>
    <w:semiHidden/>
    <w:rsid w:val="0011212B"/>
    <w:pPr>
      <w:ind w:left="1400"/>
    </w:pPr>
  </w:style>
  <w:style w:type="paragraph" w:styleId="Obsah9">
    <w:name w:val="toc 9"/>
    <w:basedOn w:val="Normln"/>
    <w:next w:val="Normln"/>
    <w:autoRedefine/>
    <w:uiPriority w:val="39"/>
    <w:rsid w:val="0011212B"/>
    <w:pPr>
      <w:ind w:left="1600"/>
    </w:pPr>
  </w:style>
  <w:style w:type="character" w:styleId="Sledovanodkaz">
    <w:name w:val="FollowedHyperlink"/>
    <w:basedOn w:val="Standardnpsmoodstavce"/>
    <w:semiHidden/>
    <w:rsid w:val="0011212B"/>
    <w:rPr>
      <w:color w:val="800080"/>
      <w:u w:val="single"/>
    </w:rPr>
  </w:style>
  <w:style w:type="paragraph" w:customStyle="1" w:styleId="Titulnstr">
    <w:name w:val="Titulní str"/>
    <w:basedOn w:val="Zhlav"/>
    <w:rsid w:val="0011212B"/>
    <w:pPr>
      <w:tabs>
        <w:tab w:val="clear" w:pos="4536"/>
        <w:tab w:val="clear" w:pos="9072"/>
        <w:tab w:val="left" w:pos="1814"/>
        <w:tab w:val="left" w:pos="1985"/>
        <w:tab w:val="left" w:pos="6237"/>
        <w:tab w:val="left" w:pos="7655"/>
        <w:tab w:val="left" w:pos="7825"/>
      </w:tabs>
    </w:pPr>
    <w:rPr>
      <w:rFonts w:ascii="Arial" w:hAnsi="Arial"/>
      <w:sz w:val="24"/>
    </w:rPr>
  </w:style>
  <w:style w:type="paragraph" w:styleId="Zkladntext-prvnodsazen">
    <w:name w:val="Body Text First Indent"/>
    <w:basedOn w:val="Zkladntext"/>
    <w:semiHidden/>
    <w:unhideWhenUsed/>
    <w:rsid w:val="0011212B"/>
    <w:pPr>
      <w:spacing w:after="120"/>
      <w:ind w:firstLine="210"/>
      <w:jc w:val="left"/>
    </w:pPr>
    <w:rPr>
      <w:rFonts w:ascii="Times New Roman" w:hAnsi="Times New Roman"/>
      <w:sz w:val="20"/>
    </w:rPr>
  </w:style>
  <w:style w:type="character" w:customStyle="1" w:styleId="ZkladntextChar1">
    <w:name w:val="Základní text Char1"/>
    <w:aliases w:val="Základní text Char Char Char1,Základní text Char Char Char Char1,Základní text Char Char1,Základní text Char Char Char Char Char1,Základní text Char Char Char Char Char Char Char Char,Základní text Char Char Char Char Char Char"/>
    <w:basedOn w:val="Standardnpsmoodstavce"/>
    <w:rsid w:val="0011212B"/>
    <w:rPr>
      <w:rFonts w:ascii="Arial" w:hAnsi="Arial"/>
      <w:sz w:val="22"/>
    </w:rPr>
  </w:style>
  <w:style w:type="character" w:customStyle="1" w:styleId="Zkladntext-prvnodsazenChar">
    <w:name w:val="Základní text - první odsazený Char"/>
    <w:basedOn w:val="ZkladntextChar1"/>
    <w:rsid w:val="0011212B"/>
    <w:rPr>
      <w:rFonts w:ascii="Arial" w:hAnsi="Arial"/>
      <w:sz w:val="22"/>
    </w:rPr>
  </w:style>
  <w:style w:type="paragraph" w:styleId="Prosttext">
    <w:name w:val="Plain Text"/>
    <w:basedOn w:val="Normln"/>
    <w:semiHidden/>
    <w:rsid w:val="0011212B"/>
    <w:rPr>
      <w:rFonts w:ascii="Courier New" w:hAnsi="Courier New"/>
    </w:rPr>
  </w:style>
  <w:style w:type="character" w:customStyle="1" w:styleId="ProsttextChar">
    <w:name w:val="Prostý text Char"/>
    <w:basedOn w:val="Standardnpsmoodstavce"/>
    <w:semiHidden/>
    <w:rsid w:val="0011212B"/>
    <w:rPr>
      <w:rFonts w:ascii="Courier New" w:hAnsi="Courier New"/>
    </w:rPr>
  </w:style>
  <w:style w:type="paragraph" w:styleId="Rejstk1">
    <w:name w:val="index 1"/>
    <w:basedOn w:val="Normln"/>
    <w:next w:val="Normln"/>
    <w:autoRedefine/>
    <w:semiHidden/>
    <w:unhideWhenUsed/>
    <w:rsid w:val="0011212B"/>
    <w:pPr>
      <w:ind w:left="200" w:hanging="200"/>
    </w:pPr>
  </w:style>
  <w:style w:type="paragraph" w:styleId="Hlavikarejstku">
    <w:name w:val="index heading"/>
    <w:basedOn w:val="Normln"/>
    <w:next w:val="Rejstk1"/>
    <w:semiHidden/>
    <w:rsid w:val="0011212B"/>
  </w:style>
  <w:style w:type="paragraph" w:customStyle="1" w:styleId="nad1">
    <w:name w:val="nad1"/>
    <w:basedOn w:val="Normln"/>
    <w:rsid w:val="0011212B"/>
    <w:pPr>
      <w:numPr>
        <w:numId w:val="1"/>
      </w:numPr>
      <w:tabs>
        <w:tab w:val="num" w:pos="731"/>
      </w:tabs>
      <w:ind w:left="731"/>
      <w:jc w:val="both"/>
    </w:pPr>
    <w:rPr>
      <w:rFonts w:ascii="Arial" w:hAnsi="Arial" w:cs="Arial"/>
      <w:b/>
      <w:bCs/>
      <w:caps/>
      <w:sz w:val="28"/>
      <w:szCs w:val="24"/>
    </w:rPr>
  </w:style>
  <w:style w:type="paragraph" w:customStyle="1" w:styleId="Prosttext1">
    <w:name w:val="Prostý text1"/>
    <w:basedOn w:val="Normln"/>
    <w:rsid w:val="0011212B"/>
    <w:pPr>
      <w:suppressAutoHyphens/>
      <w:autoSpaceDE w:val="0"/>
    </w:pPr>
    <w:rPr>
      <w:rFonts w:ascii="Courier New" w:hAnsi="Courier New" w:cs="Courier New"/>
      <w:lang w:eastAsia="ar-SA"/>
    </w:rPr>
  </w:style>
  <w:style w:type="paragraph" w:customStyle="1" w:styleId="Zkladntext31">
    <w:name w:val="Základní text 31"/>
    <w:basedOn w:val="Normln"/>
    <w:rsid w:val="0011212B"/>
    <w:pPr>
      <w:suppressAutoHyphens/>
      <w:jc w:val="both"/>
    </w:pPr>
    <w:rPr>
      <w:rFonts w:ascii="Arial" w:hAnsi="Arial"/>
      <w:sz w:val="24"/>
      <w:lang w:eastAsia="ar-SA"/>
    </w:rPr>
  </w:style>
  <w:style w:type="paragraph" w:customStyle="1" w:styleId="Zkladntextodsazen31">
    <w:name w:val="Základní text odsazený 31"/>
    <w:basedOn w:val="Normln"/>
    <w:rsid w:val="0011212B"/>
    <w:pPr>
      <w:suppressAutoHyphens/>
      <w:ind w:firstLine="709"/>
      <w:jc w:val="both"/>
    </w:pPr>
    <w:rPr>
      <w:rFonts w:ascii="Arial" w:hAnsi="Arial"/>
      <w:sz w:val="22"/>
      <w:lang w:eastAsia="ar-SA"/>
    </w:rPr>
  </w:style>
  <w:style w:type="character" w:customStyle="1" w:styleId="ZpatChar">
    <w:name w:val="Zápatí Char"/>
    <w:basedOn w:val="Standardnpsmoodstavce"/>
    <w:link w:val="Zpat"/>
    <w:rsid w:val="00990C78"/>
  </w:style>
  <w:style w:type="character" w:customStyle="1" w:styleId="ZhlavChar">
    <w:name w:val="Záhlaví Char"/>
    <w:basedOn w:val="Standardnpsmoodstavce"/>
    <w:link w:val="Zhlav"/>
    <w:rsid w:val="004A53C2"/>
  </w:style>
  <w:style w:type="paragraph" w:customStyle="1" w:styleId="Arialnormlntext">
    <w:name w:val="Arial normální text"/>
    <w:basedOn w:val="Normln"/>
    <w:rsid w:val="00563EEA"/>
    <w:rPr>
      <w:rFonts w:ascii="Arial" w:hAnsi="Arial" w:cs="Arial"/>
      <w:szCs w:val="24"/>
    </w:rPr>
  </w:style>
  <w:style w:type="paragraph" w:customStyle="1" w:styleId="Znaka1">
    <w:name w:val="Značka 1"/>
    <w:rsid w:val="00B65E31"/>
    <w:pPr>
      <w:ind w:left="576" w:hanging="288"/>
    </w:pPr>
    <w:rPr>
      <w:color w:val="000000"/>
      <w:sz w:val="24"/>
      <w:szCs w:val="24"/>
    </w:rPr>
  </w:style>
  <w:style w:type="paragraph" w:customStyle="1" w:styleId="TPOOdstavec">
    <w:name w:val="TPO Odstavec"/>
    <w:basedOn w:val="Normln"/>
    <w:rsid w:val="00AB5C5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right" w:pos="9639"/>
      </w:tabs>
      <w:suppressAutoHyphens/>
      <w:ind w:firstLine="340"/>
      <w:jc w:val="both"/>
    </w:pPr>
    <w:rPr>
      <w:sz w:val="22"/>
      <w:lang w:eastAsia="ar-SA"/>
    </w:rPr>
  </w:style>
  <w:style w:type="character" w:customStyle="1" w:styleId="ZkladntextChar2">
    <w:name w:val="Základní text Char2"/>
    <w:aliases w:val="Základní text Char Char Char2,Základní text Char Char Char Char2,Základní text Char Char2,Základní text Char Char Char Char Char2,Základní text Char Char Char Char Char Char Char Char1,Základní text Char Char Char Char Char Char1"/>
    <w:link w:val="Zkladntext"/>
    <w:rsid w:val="00AB5C51"/>
    <w:rPr>
      <w:rFonts w:ascii="Arial" w:hAnsi="Arial"/>
      <w:sz w:val="22"/>
    </w:rPr>
  </w:style>
  <w:style w:type="paragraph" w:customStyle="1" w:styleId="BodyText21">
    <w:name w:val="Body Text 21"/>
    <w:basedOn w:val="Normln"/>
    <w:rsid w:val="00AD01ED"/>
    <w:pPr>
      <w:suppressAutoHyphens/>
      <w:overflowPunct w:val="0"/>
      <w:autoSpaceDE w:val="0"/>
      <w:jc w:val="both"/>
    </w:pPr>
    <w:rPr>
      <w:rFonts w:ascii="Arial" w:hAnsi="Arial"/>
      <w:sz w:val="22"/>
      <w:lang w:eastAsia="ar-SA"/>
    </w:rPr>
  </w:style>
  <w:style w:type="character" w:customStyle="1" w:styleId="ZkladntextodsazenChar">
    <w:name w:val="Základní text odsazený Char"/>
    <w:basedOn w:val="Standardnpsmoodstavce"/>
    <w:link w:val="Zkladntextodsazen"/>
    <w:rsid w:val="00E25716"/>
    <w:rPr>
      <w:rFonts w:ascii="Arial" w:hAnsi="Arial"/>
    </w:rPr>
  </w:style>
  <w:style w:type="paragraph" w:styleId="Textbubliny">
    <w:name w:val="Balloon Text"/>
    <w:basedOn w:val="Normln"/>
    <w:link w:val="TextbublinyChar"/>
    <w:uiPriority w:val="99"/>
    <w:semiHidden/>
    <w:unhideWhenUsed/>
    <w:rsid w:val="00EA63DC"/>
    <w:rPr>
      <w:rFonts w:ascii="Tahoma" w:hAnsi="Tahoma" w:cs="Tahoma"/>
      <w:sz w:val="16"/>
      <w:szCs w:val="16"/>
    </w:rPr>
  </w:style>
  <w:style w:type="character" w:customStyle="1" w:styleId="TextbublinyChar">
    <w:name w:val="Text bubliny Char"/>
    <w:basedOn w:val="Standardnpsmoodstavce"/>
    <w:link w:val="Textbubliny"/>
    <w:uiPriority w:val="99"/>
    <w:semiHidden/>
    <w:rsid w:val="00EA63DC"/>
    <w:rPr>
      <w:rFonts w:ascii="Tahoma" w:hAnsi="Tahoma" w:cs="Tahoma"/>
      <w:sz w:val="16"/>
      <w:szCs w:val="16"/>
    </w:rPr>
  </w:style>
  <w:style w:type="table" w:styleId="Mkatabulky">
    <w:name w:val="Table Grid"/>
    <w:basedOn w:val="Normlntabulka"/>
    <w:uiPriority w:val="59"/>
    <w:rsid w:val="0051590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ezmezer">
    <w:name w:val="No Spacing"/>
    <w:uiPriority w:val="99"/>
    <w:qFormat/>
    <w:rsid w:val="000B6CF2"/>
    <w:pPr>
      <w:ind w:left="425"/>
      <w:jc w:val="both"/>
    </w:pPr>
    <w:rPr>
      <w:rFonts w:ascii="Arial" w:hAnsi="Arial" w:cs="Arial"/>
      <w:sz w:val="22"/>
      <w:szCs w:val="22"/>
    </w:rPr>
  </w:style>
  <w:style w:type="character" w:styleId="PromnnHTML">
    <w:name w:val="HTML Variable"/>
    <w:basedOn w:val="Standardnpsmoodstavce"/>
    <w:uiPriority w:val="99"/>
    <w:semiHidden/>
    <w:unhideWhenUsed/>
    <w:rsid w:val="00D860FF"/>
    <w:rPr>
      <w:i/>
      <w:iCs/>
    </w:rPr>
  </w:style>
  <w:style w:type="paragraph" w:customStyle="1" w:styleId="Zkladntext22">
    <w:name w:val="Základní text 22"/>
    <w:basedOn w:val="Normln"/>
    <w:rsid w:val="00E956B2"/>
    <w:pPr>
      <w:overflowPunct w:val="0"/>
      <w:autoSpaceDE w:val="0"/>
      <w:autoSpaceDN w:val="0"/>
      <w:adjustRightInd w:val="0"/>
      <w:ind w:firstLine="708"/>
      <w:jc w:val="both"/>
      <w:textAlignment w:val="baseline"/>
    </w:pPr>
    <w:rPr>
      <w:rFonts w:ascii="Arial" w:hAnsi="Arial"/>
      <w:sz w:val="24"/>
    </w:rPr>
  </w:style>
  <w:style w:type="paragraph" w:styleId="Textpoznpodarou">
    <w:name w:val="footnote text"/>
    <w:basedOn w:val="Normln"/>
    <w:link w:val="TextpoznpodarouChar"/>
    <w:uiPriority w:val="99"/>
    <w:semiHidden/>
    <w:unhideWhenUsed/>
    <w:rsid w:val="00E956B2"/>
  </w:style>
  <w:style w:type="character" w:customStyle="1" w:styleId="TextpoznpodarouChar">
    <w:name w:val="Text pozn. pod čarou Char"/>
    <w:basedOn w:val="Standardnpsmoodstavce"/>
    <w:link w:val="Textpoznpodarou"/>
    <w:uiPriority w:val="99"/>
    <w:semiHidden/>
    <w:rsid w:val="00E956B2"/>
  </w:style>
  <w:style w:type="table" w:customStyle="1" w:styleId="Mkatabulky1">
    <w:name w:val="Mřížka tabulky1"/>
    <w:basedOn w:val="Normlntabulka"/>
    <w:next w:val="Mkatabulky"/>
    <w:uiPriority w:val="59"/>
    <w:rsid w:val="006C20A4"/>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SCNormal">
    <w:name w:val="FSCNormal"/>
    <w:link w:val="FSCNormalChar"/>
    <w:rsid w:val="006C20A4"/>
    <w:pPr>
      <w:spacing w:after="60"/>
      <w:jc w:val="both"/>
    </w:pPr>
    <w:rPr>
      <w:rFonts w:ascii="Arial" w:hAnsi="Arial"/>
      <w:sz w:val="22"/>
    </w:rPr>
  </w:style>
  <w:style w:type="character" w:customStyle="1" w:styleId="FSCNormalChar">
    <w:name w:val="FSCNormal Char"/>
    <w:link w:val="FSCNormal"/>
    <w:rsid w:val="006C20A4"/>
    <w:rPr>
      <w:rFonts w:ascii="Arial" w:hAnsi="Arial"/>
      <w:sz w:val="22"/>
    </w:rPr>
  </w:style>
  <w:style w:type="paragraph" w:customStyle="1" w:styleId="StylZkladntext10bnenTunZarovnatdobloku">
    <w:name w:val="Styl Základní text + 10 b. není Tučné Zarovnat do bloku"/>
    <w:basedOn w:val="Normln"/>
    <w:qFormat/>
    <w:rsid w:val="00985B63"/>
    <w:pPr>
      <w:widowControl w:val="0"/>
      <w:tabs>
        <w:tab w:val="right" w:pos="-7655"/>
        <w:tab w:val="left" w:pos="-1985"/>
        <w:tab w:val="right" w:pos="0"/>
      </w:tabs>
      <w:suppressAutoHyphens/>
      <w:snapToGrid w:val="0"/>
      <w:jc w:val="both"/>
    </w:pPr>
    <w:rPr>
      <w:rFonts w:ascii="Arial" w:hAnsi="Arial"/>
      <w:color w:val="00000A"/>
    </w:rPr>
  </w:style>
  <w:style w:type="paragraph" w:customStyle="1" w:styleId="nadpis1MB">
    <w:name w:val="nadpis 1 MB"/>
    <w:basedOn w:val="Normln"/>
    <w:link w:val="nadpis1MBChar"/>
    <w:rsid w:val="001C5554"/>
    <w:pPr>
      <w:numPr>
        <w:numId w:val="23"/>
      </w:numPr>
      <w:jc w:val="both"/>
    </w:pPr>
    <w:rPr>
      <w:rFonts w:ascii="Arial" w:hAnsi="Arial"/>
      <w:b/>
      <w:sz w:val="28"/>
      <w:szCs w:val="28"/>
    </w:rPr>
  </w:style>
  <w:style w:type="character" w:customStyle="1" w:styleId="nadpis1MBChar">
    <w:name w:val="nadpis 1 MB Char"/>
    <w:basedOn w:val="Standardnpsmoodstavce"/>
    <w:link w:val="nadpis1MB"/>
    <w:rsid w:val="001C5554"/>
    <w:rPr>
      <w:rFonts w:ascii="Arial" w:hAnsi="Arial"/>
      <w:b/>
      <w:sz w:val="28"/>
      <w:szCs w:val="28"/>
    </w:rPr>
  </w:style>
  <w:style w:type="paragraph" w:customStyle="1" w:styleId="Default">
    <w:name w:val="Default"/>
    <w:rsid w:val="00B218E7"/>
    <w:pPr>
      <w:autoSpaceDE w:val="0"/>
      <w:autoSpaceDN w:val="0"/>
      <w:adjustRightInd w:val="0"/>
    </w:pPr>
    <w:rPr>
      <w:rFonts w:ascii="Arial" w:hAnsi="Arial" w:cs="Arial"/>
      <w:color w:val="000000"/>
      <w:sz w:val="24"/>
      <w:szCs w:val="24"/>
    </w:rPr>
  </w:style>
  <w:style w:type="paragraph" w:styleId="Seznam">
    <w:name w:val="List"/>
    <w:basedOn w:val="Normln"/>
    <w:rsid w:val="00870A37"/>
    <w:pPr>
      <w:numPr>
        <w:numId w:val="29"/>
      </w:numPr>
    </w:pPr>
    <w:rPr>
      <w:sz w:val="24"/>
    </w:rPr>
  </w:style>
  <w:style w:type="paragraph" w:styleId="Nzev">
    <w:name w:val="Title"/>
    <w:basedOn w:val="Normln"/>
    <w:link w:val="NzevChar"/>
    <w:qFormat/>
    <w:rsid w:val="001A516C"/>
    <w:pPr>
      <w:jc w:val="center"/>
    </w:pPr>
    <w:rPr>
      <w:rFonts w:ascii="Arial" w:hAnsi="Arial"/>
      <w:b/>
      <w:sz w:val="32"/>
    </w:rPr>
  </w:style>
  <w:style w:type="character" w:customStyle="1" w:styleId="NzevChar">
    <w:name w:val="Název Char"/>
    <w:basedOn w:val="Standardnpsmoodstavce"/>
    <w:link w:val="Nzev"/>
    <w:rsid w:val="001A516C"/>
    <w:rPr>
      <w:rFonts w:ascii="Arial" w:hAnsi="Arial"/>
      <w:b/>
      <w:sz w:val="32"/>
    </w:rPr>
  </w:style>
  <w:style w:type="character" w:customStyle="1" w:styleId="OdstavecseseznamemChar">
    <w:name w:val="Odstavec se seznamem Char"/>
    <w:aliases w:val="Odstavec cíl se seznamem Char"/>
    <w:basedOn w:val="Standardnpsmoodstavce"/>
    <w:link w:val="Odstavecseseznamem"/>
    <w:uiPriority w:val="34"/>
    <w:rsid w:val="008F7DAD"/>
    <w:rPr>
      <w:sz w:val="24"/>
      <w:szCs w:val="24"/>
    </w:rPr>
  </w:style>
  <w:style w:type="paragraph" w:customStyle="1" w:styleId="BodyText22">
    <w:name w:val="Body Text 22"/>
    <w:basedOn w:val="Normln"/>
    <w:rsid w:val="00A607E5"/>
    <w:pPr>
      <w:widowControl w:val="0"/>
      <w:tabs>
        <w:tab w:val="left" w:pos="709"/>
      </w:tabs>
      <w:spacing w:line="360" w:lineRule="auto"/>
      <w:jc w:val="both"/>
    </w:pPr>
    <w:rPr>
      <w:snapToGrid w:val="0"/>
      <w:sz w:val="24"/>
    </w:rPr>
  </w:style>
  <w:style w:type="paragraph" w:customStyle="1" w:styleId="STO-Normal">
    <w:name w:val="STO-Normal"/>
    <w:rsid w:val="00B66311"/>
    <w:pPr>
      <w:spacing w:after="60"/>
      <w:jc w:val="both"/>
    </w:pPr>
    <w:rPr>
      <w:rFonts w:ascii="Arial" w:hAnsi="Arial"/>
      <w:sz w:val="22"/>
    </w:rPr>
  </w:style>
  <w:style w:type="paragraph" w:customStyle="1" w:styleId="Potenpsmenaodkazu">
    <w:name w:val="Počáteční písmena odkazu"/>
    <w:basedOn w:val="Zkladntext"/>
    <w:next w:val="Normln"/>
    <w:rsid w:val="006F014F"/>
    <w:pPr>
      <w:keepNext/>
      <w:spacing w:before="240"/>
      <w:jc w:val="left"/>
    </w:pPr>
    <w:rPr>
      <w:rFonts w:ascii="Courier New" w:hAnsi="Courier New"/>
      <w:sz w:val="24"/>
    </w:rPr>
  </w:style>
  <w:style w:type="paragraph" w:customStyle="1" w:styleId="Odstavec">
    <w:name w:val="Odstavec"/>
    <w:rsid w:val="00973539"/>
    <w:pPr>
      <w:autoSpaceDE w:val="0"/>
      <w:autoSpaceDN w:val="0"/>
      <w:adjustRightInd w:val="0"/>
      <w:spacing w:before="60" w:after="60"/>
      <w:ind w:left="567" w:hanging="567"/>
      <w:jc w:val="both"/>
    </w:pPr>
    <w:rPr>
      <w:rFonts w:ascii="Arial" w:hAnsi="Arial" w:cs="Arial"/>
      <w:color w:val="000000"/>
      <w:sz w:val="24"/>
      <w:szCs w:val="24"/>
    </w:rPr>
  </w:style>
  <w:style w:type="paragraph" w:customStyle="1" w:styleId="Prvnodsadit">
    <w:name w:val="První odsadit"/>
    <w:basedOn w:val="Normln"/>
    <w:rsid w:val="00973539"/>
    <w:pPr>
      <w:suppressAutoHyphens/>
      <w:overflowPunct w:val="0"/>
      <w:autoSpaceDE w:val="0"/>
      <w:textAlignment w:val="baseline"/>
    </w:pPr>
    <w:rPr>
      <w:rFonts w:ascii="Tms Rmn" w:hAnsi="Tms Rmn"/>
      <w:lang w:eastAsia="ar-SA"/>
    </w:rPr>
  </w:style>
  <w:style w:type="paragraph" w:customStyle="1" w:styleId="Normal1">
    <w:name w:val="Normal1"/>
    <w:rsid w:val="00973539"/>
    <w:pPr>
      <w:spacing w:after="60"/>
      <w:jc w:val="both"/>
    </w:pPr>
    <w:rPr>
      <w:rFonts w:ascii="Arial" w:hAnsi="Arial" w:cs="Arial"/>
      <w:sz w:val="22"/>
    </w:rPr>
  </w:style>
  <w:style w:type="paragraph" w:customStyle="1" w:styleId="Normln1">
    <w:name w:val="Normální1"/>
    <w:rsid w:val="00973539"/>
    <w:pPr>
      <w:spacing w:after="60"/>
      <w:jc w:val="both"/>
    </w:pPr>
    <w:rPr>
      <w:rFonts w:ascii="Arial" w:hAnsi="Arial" w:cs="Arial"/>
      <w:sz w:val="22"/>
    </w:rPr>
  </w:style>
  <w:style w:type="paragraph" w:customStyle="1" w:styleId="Normln2">
    <w:name w:val="Normální2"/>
    <w:rsid w:val="00973539"/>
    <w:pPr>
      <w:spacing w:after="60"/>
      <w:jc w:val="both"/>
    </w:pPr>
    <w:rPr>
      <w:rFonts w:ascii="Arial" w:hAnsi="Arial" w:cs="Arial"/>
      <w:sz w:val="22"/>
    </w:rPr>
  </w:style>
  <w:style w:type="paragraph" w:customStyle="1" w:styleId="Normln3">
    <w:name w:val="Normální3"/>
    <w:rsid w:val="00973539"/>
    <w:pPr>
      <w:spacing w:after="60"/>
      <w:jc w:val="both"/>
    </w:pPr>
    <w:rPr>
      <w:rFonts w:ascii="Arial" w:hAnsi="Arial" w:cs="Arial"/>
      <w:sz w:val="22"/>
    </w:rPr>
  </w:style>
  <w:style w:type="paragraph" w:styleId="Normlnweb">
    <w:name w:val="Normal (Web)"/>
    <w:basedOn w:val="Normln"/>
    <w:rsid w:val="005A51F9"/>
    <w:rPr>
      <w:sz w:val="24"/>
      <w:szCs w:val="24"/>
    </w:rPr>
  </w:style>
  <w:style w:type="character" w:customStyle="1" w:styleId="Nadpis4Char">
    <w:name w:val="Nadpis 4 Char"/>
    <w:basedOn w:val="Standardnpsmoodstavce"/>
    <w:link w:val="Nadpis4"/>
    <w:rsid w:val="008E24FA"/>
    <w:rPr>
      <w:rFonts w:ascii="Arial" w:hAnsi="Arial"/>
      <w:b/>
      <w:sz w:val="28"/>
      <w:u w:val="single"/>
    </w:rPr>
  </w:style>
  <w:style w:type="character" w:customStyle="1" w:styleId="normaltext">
    <w:name w:val="normaltext"/>
    <w:rsid w:val="00C80C2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1212B"/>
  </w:style>
  <w:style w:type="paragraph" w:styleId="Nadpis1">
    <w:name w:val="heading 1"/>
    <w:basedOn w:val="Normln"/>
    <w:next w:val="Normln"/>
    <w:qFormat/>
    <w:rsid w:val="0011212B"/>
    <w:pPr>
      <w:keepNext/>
      <w:numPr>
        <w:ilvl w:val="1"/>
        <w:numId w:val="2"/>
      </w:numPr>
      <w:spacing w:before="240" w:after="60"/>
      <w:outlineLvl w:val="0"/>
    </w:pPr>
    <w:rPr>
      <w:rFonts w:ascii="Arial" w:hAnsi="Arial"/>
      <w:b/>
      <w:kern w:val="28"/>
      <w:sz w:val="28"/>
    </w:rPr>
  </w:style>
  <w:style w:type="paragraph" w:styleId="Nadpis2">
    <w:name w:val="heading 2"/>
    <w:basedOn w:val="Normln"/>
    <w:next w:val="Normln"/>
    <w:qFormat/>
    <w:rsid w:val="00444B3C"/>
    <w:pPr>
      <w:keepNext/>
      <w:outlineLvl w:val="1"/>
    </w:pPr>
    <w:rPr>
      <w:rFonts w:ascii="Arial" w:hAnsi="Arial"/>
      <w:sz w:val="22"/>
      <w:u w:val="single"/>
    </w:rPr>
  </w:style>
  <w:style w:type="paragraph" w:styleId="Nadpis3">
    <w:name w:val="heading 3"/>
    <w:basedOn w:val="Normln"/>
    <w:next w:val="Normln"/>
    <w:qFormat/>
    <w:rsid w:val="0011212B"/>
    <w:pPr>
      <w:keepNext/>
      <w:jc w:val="both"/>
      <w:outlineLvl w:val="2"/>
    </w:pPr>
    <w:rPr>
      <w:rFonts w:ascii="Arial" w:hAnsi="Arial"/>
      <w:sz w:val="22"/>
      <w:u w:val="single"/>
    </w:rPr>
  </w:style>
  <w:style w:type="paragraph" w:styleId="Nadpis4">
    <w:name w:val="heading 4"/>
    <w:basedOn w:val="Normln"/>
    <w:next w:val="Normln"/>
    <w:link w:val="Nadpis4Char"/>
    <w:qFormat/>
    <w:rsid w:val="0011212B"/>
    <w:pPr>
      <w:keepNext/>
      <w:jc w:val="both"/>
      <w:outlineLvl w:val="3"/>
    </w:pPr>
    <w:rPr>
      <w:rFonts w:ascii="Arial" w:hAnsi="Arial"/>
      <w:b/>
      <w:sz w:val="28"/>
      <w:u w:val="single"/>
    </w:rPr>
  </w:style>
  <w:style w:type="paragraph" w:styleId="Nadpis5">
    <w:name w:val="heading 5"/>
    <w:basedOn w:val="Normln"/>
    <w:next w:val="Normln"/>
    <w:qFormat/>
    <w:rsid w:val="0011212B"/>
    <w:pPr>
      <w:keepNext/>
      <w:jc w:val="both"/>
      <w:outlineLvl w:val="4"/>
    </w:pPr>
    <w:rPr>
      <w:rFonts w:ascii="Arial" w:hAnsi="Arial"/>
      <w:b/>
      <w:i/>
      <w:sz w:val="22"/>
      <w:u w:val="single"/>
    </w:rPr>
  </w:style>
  <w:style w:type="paragraph" w:styleId="Nadpis6">
    <w:name w:val="heading 6"/>
    <w:basedOn w:val="Normln"/>
    <w:next w:val="Normln"/>
    <w:qFormat/>
    <w:rsid w:val="0011212B"/>
    <w:pPr>
      <w:keepNext/>
      <w:jc w:val="both"/>
      <w:outlineLvl w:val="5"/>
    </w:pPr>
    <w:rPr>
      <w:rFonts w:ascii="Arial" w:hAnsi="Arial"/>
      <w:b/>
      <w:sz w:val="22"/>
      <w:u w:val="single"/>
    </w:rPr>
  </w:style>
  <w:style w:type="paragraph" w:styleId="Nadpis7">
    <w:name w:val="heading 7"/>
    <w:basedOn w:val="Normln"/>
    <w:next w:val="Normln"/>
    <w:qFormat/>
    <w:rsid w:val="0011212B"/>
    <w:pPr>
      <w:keepNext/>
      <w:jc w:val="both"/>
      <w:outlineLvl w:val="6"/>
    </w:pPr>
    <w:rPr>
      <w:rFonts w:ascii="Arial" w:hAnsi="Arial"/>
      <w:b/>
      <w:sz w:val="32"/>
      <w:u w:val="single"/>
    </w:rPr>
  </w:style>
  <w:style w:type="paragraph" w:styleId="Nadpis8">
    <w:name w:val="heading 8"/>
    <w:basedOn w:val="Normln"/>
    <w:next w:val="Normln"/>
    <w:qFormat/>
    <w:rsid w:val="0011212B"/>
    <w:pPr>
      <w:keepNext/>
      <w:jc w:val="both"/>
      <w:outlineLvl w:val="7"/>
    </w:pPr>
    <w:rPr>
      <w:rFonts w:ascii="Arial" w:hAnsi="Arial"/>
      <w:b/>
      <w:sz w:val="24"/>
      <w:u w:val="single"/>
    </w:rPr>
  </w:style>
  <w:style w:type="paragraph" w:styleId="Nadpis9">
    <w:name w:val="heading 9"/>
    <w:basedOn w:val="Normln"/>
    <w:next w:val="Normln"/>
    <w:qFormat/>
    <w:rsid w:val="0011212B"/>
    <w:pPr>
      <w:keepNext/>
      <w:jc w:val="both"/>
      <w:outlineLvl w:val="8"/>
    </w:pPr>
    <w:rPr>
      <w:b/>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11212B"/>
    <w:pPr>
      <w:tabs>
        <w:tab w:val="center" w:pos="4536"/>
        <w:tab w:val="right" w:pos="9072"/>
      </w:tabs>
    </w:pPr>
  </w:style>
  <w:style w:type="paragraph" w:styleId="Zpat">
    <w:name w:val="footer"/>
    <w:basedOn w:val="Normln"/>
    <w:link w:val="ZpatChar"/>
    <w:rsid w:val="0011212B"/>
    <w:pPr>
      <w:tabs>
        <w:tab w:val="center" w:pos="4536"/>
        <w:tab w:val="right" w:pos="9072"/>
      </w:tabs>
    </w:pPr>
  </w:style>
  <w:style w:type="character" w:styleId="slostrnky">
    <w:name w:val="page number"/>
    <w:basedOn w:val="Standardnpsmoodstavce"/>
    <w:semiHidden/>
    <w:rsid w:val="0011212B"/>
  </w:style>
  <w:style w:type="paragraph" w:styleId="Zkladntext">
    <w:name w:val="Body Text"/>
    <w:aliases w:val="Základní text Char Char,Základní text Char Char Char,Základní text Char,Základní text Char Char Char Char,Základní text Char Char Char Char Char Char Char,Základní text Char Char Char Char Char,Tučný text,termo"/>
    <w:basedOn w:val="Normln"/>
    <w:link w:val="ZkladntextChar2"/>
    <w:rsid w:val="0011212B"/>
    <w:pPr>
      <w:jc w:val="both"/>
    </w:pPr>
    <w:rPr>
      <w:rFonts w:ascii="Arial" w:hAnsi="Arial"/>
      <w:sz w:val="22"/>
    </w:rPr>
  </w:style>
  <w:style w:type="paragraph" w:styleId="Zkladntext2">
    <w:name w:val="Body Text 2"/>
    <w:basedOn w:val="Normln"/>
    <w:semiHidden/>
    <w:rsid w:val="0011212B"/>
    <w:rPr>
      <w:rFonts w:ascii="Arial" w:hAnsi="Arial"/>
      <w:sz w:val="22"/>
    </w:rPr>
  </w:style>
  <w:style w:type="paragraph" w:styleId="Zkladntext3">
    <w:name w:val="Body Text 3"/>
    <w:basedOn w:val="Normln"/>
    <w:semiHidden/>
    <w:rsid w:val="0011212B"/>
    <w:pPr>
      <w:jc w:val="both"/>
    </w:pPr>
    <w:rPr>
      <w:rFonts w:ascii="Arial" w:hAnsi="Arial"/>
      <w:sz w:val="24"/>
    </w:rPr>
  </w:style>
  <w:style w:type="paragraph" w:styleId="Zkladntextodsazen">
    <w:name w:val="Body Text Indent"/>
    <w:basedOn w:val="Normln"/>
    <w:link w:val="ZkladntextodsazenChar"/>
    <w:rsid w:val="0011212B"/>
    <w:pPr>
      <w:ind w:firstLine="708"/>
      <w:jc w:val="both"/>
    </w:pPr>
    <w:rPr>
      <w:rFonts w:ascii="Arial" w:hAnsi="Arial"/>
    </w:rPr>
  </w:style>
  <w:style w:type="character" w:styleId="Hypertextovodkaz">
    <w:name w:val="Hyperlink"/>
    <w:basedOn w:val="Standardnpsmoodstavce"/>
    <w:uiPriority w:val="99"/>
    <w:rsid w:val="0011212B"/>
    <w:rPr>
      <w:color w:val="0000FF"/>
      <w:u w:val="single"/>
    </w:rPr>
  </w:style>
  <w:style w:type="paragraph" w:customStyle="1" w:styleId="Zkladntext21">
    <w:name w:val="Základní text 21"/>
    <w:basedOn w:val="Normln"/>
    <w:rsid w:val="0011212B"/>
    <w:pPr>
      <w:pBdr>
        <w:top w:val="single" w:sz="6" w:space="1" w:color="auto"/>
        <w:left w:val="single" w:sz="6" w:space="4" w:color="auto"/>
        <w:bottom w:val="single" w:sz="6" w:space="1" w:color="auto"/>
        <w:right w:val="single" w:sz="6" w:space="4" w:color="auto"/>
      </w:pBdr>
      <w:shd w:val="pct20" w:color="auto" w:fill="auto"/>
      <w:tabs>
        <w:tab w:val="left" w:pos="1701"/>
        <w:tab w:val="left" w:pos="1985"/>
      </w:tabs>
      <w:overflowPunct w:val="0"/>
      <w:autoSpaceDE w:val="0"/>
      <w:autoSpaceDN w:val="0"/>
      <w:adjustRightInd w:val="0"/>
      <w:ind w:firstLine="567"/>
      <w:jc w:val="both"/>
      <w:textAlignment w:val="baseline"/>
    </w:pPr>
    <w:rPr>
      <w:rFonts w:ascii="Arial" w:hAnsi="Arial"/>
      <w:i/>
      <w:sz w:val="28"/>
    </w:rPr>
  </w:style>
  <w:style w:type="character" w:styleId="Siln">
    <w:name w:val="Strong"/>
    <w:basedOn w:val="Standardnpsmoodstavce"/>
    <w:qFormat/>
    <w:rsid w:val="0011212B"/>
    <w:rPr>
      <w:b/>
      <w:bCs/>
    </w:rPr>
  </w:style>
  <w:style w:type="paragraph" w:styleId="Odstavecseseznamem">
    <w:name w:val="List Paragraph"/>
    <w:aliases w:val="Odstavec cíl se seznamem"/>
    <w:basedOn w:val="Normln"/>
    <w:link w:val="OdstavecseseznamemChar"/>
    <w:uiPriority w:val="34"/>
    <w:qFormat/>
    <w:rsid w:val="0011212B"/>
    <w:pPr>
      <w:ind w:left="720"/>
    </w:pPr>
    <w:rPr>
      <w:sz w:val="24"/>
      <w:szCs w:val="24"/>
    </w:rPr>
  </w:style>
  <w:style w:type="character" w:customStyle="1" w:styleId="WW8Num2z0">
    <w:name w:val="WW8Num2z0"/>
    <w:rsid w:val="0011212B"/>
    <w:rPr>
      <w:rFonts w:ascii="Times New Roman" w:hAnsi="Times New Roman" w:cs="Times New Roman"/>
    </w:rPr>
  </w:style>
  <w:style w:type="paragraph" w:styleId="Obsah1">
    <w:name w:val="toc 1"/>
    <w:basedOn w:val="Normln"/>
    <w:next w:val="Normln"/>
    <w:autoRedefine/>
    <w:uiPriority w:val="39"/>
    <w:rsid w:val="0011212B"/>
    <w:pPr>
      <w:tabs>
        <w:tab w:val="left" w:pos="480"/>
        <w:tab w:val="right" w:leader="dot" w:pos="9060"/>
      </w:tabs>
      <w:jc w:val="both"/>
    </w:pPr>
    <w:rPr>
      <w:rFonts w:ascii="Arial" w:hAnsi="Arial" w:cs="Arial"/>
      <w:b/>
      <w:noProof/>
      <w:sz w:val="24"/>
      <w:szCs w:val="24"/>
    </w:rPr>
  </w:style>
  <w:style w:type="paragraph" w:styleId="Obsah2">
    <w:name w:val="toc 2"/>
    <w:basedOn w:val="Normln"/>
    <w:next w:val="Normln"/>
    <w:autoRedefine/>
    <w:uiPriority w:val="39"/>
    <w:rsid w:val="0011212B"/>
    <w:pPr>
      <w:ind w:left="240"/>
      <w:jc w:val="both"/>
    </w:pPr>
    <w:rPr>
      <w:rFonts w:ascii="Arial" w:hAnsi="Arial"/>
      <w:sz w:val="22"/>
      <w:szCs w:val="24"/>
    </w:rPr>
  </w:style>
  <w:style w:type="paragraph" w:customStyle="1" w:styleId="Zkladntextodsazen21">
    <w:name w:val="Základní text odsazený 21"/>
    <w:basedOn w:val="Normln"/>
    <w:rsid w:val="0011212B"/>
    <w:pPr>
      <w:suppressAutoHyphens/>
      <w:ind w:firstLine="705"/>
      <w:jc w:val="both"/>
    </w:pPr>
    <w:rPr>
      <w:rFonts w:ascii="Arial" w:hAnsi="Arial"/>
      <w:sz w:val="22"/>
      <w:lang w:eastAsia="ar-SA"/>
    </w:rPr>
  </w:style>
  <w:style w:type="paragraph" w:styleId="Zkladntextodsazen2">
    <w:name w:val="Body Text Indent 2"/>
    <w:basedOn w:val="Normln"/>
    <w:semiHidden/>
    <w:rsid w:val="0011212B"/>
    <w:pPr>
      <w:ind w:firstLine="426"/>
    </w:pPr>
    <w:rPr>
      <w:rFonts w:ascii="Arial" w:hAnsi="Arial"/>
      <w:sz w:val="22"/>
      <w:lang w:eastAsia="ar-SA"/>
    </w:rPr>
  </w:style>
  <w:style w:type="paragraph" w:styleId="Zkladntextodsazen3">
    <w:name w:val="Body Text Indent 3"/>
    <w:basedOn w:val="Normln"/>
    <w:semiHidden/>
    <w:rsid w:val="0011212B"/>
    <w:pPr>
      <w:ind w:firstLine="709"/>
    </w:pPr>
    <w:rPr>
      <w:rFonts w:ascii="Arial" w:hAnsi="Arial" w:cs="Arial"/>
      <w:sz w:val="22"/>
      <w:lang w:eastAsia="ar-SA"/>
    </w:rPr>
  </w:style>
  <w:style w:type="paragraph" w:styleId="Obsah3">
    <w:name w:val="toc 3"/>
    <w:basedOn w:val="Normln"/>
    <w:next w:val="Normln"/>
    <w:autoRedefine/>
    <w:uiPriority w:val="39"/>
    <w:rsid w:val="0011212B"/>
    <w:pPr>
      <w:ind w:left="400"/>
    </w:pPr>
  </w:style>
  <w:style w:type="paragraph" w:styleId="Obsah4">
    <w:name w:val="toc 4"/>
    <w:basedOn w:val="Normln"/>
    <w:next w:val="Normln"/>
    <w:autoRedefine/>
    <w:uiPriority w:val="39"/>
    <w:rsid w:val="0011212B"/>
    <w:pPr>
      <w:ind w:left="600"/>
    </w:pPr>
  </w:style>
  <w:style w:type="paragraph" w:styleId="Obsah5">
    <w:name w:val="toc 5"/>
    <w:basedOn w:val="Normln"/>
    <w:next w:val="Normln"/>
    <w:autoRedefine/>
    <w:semiHidden/>
    <w:rsid w:val="0011212B"/>
    <w:pPr>
      <w:ind w:left="800"/>
    </w:pPr>
  </w:style>
  <w:style w:type="paragraph" w:styleId="Obsah6">
    <w:name w:val="toc 6"/>
    <w:basedOn w:val="Normln"/>
    <w:next w:val="Normln"/>
    <w:autoRedefine/>
    <w:semiHidden/>
    <w:rsid w:val="0011212B"/>
    <w:pPr>
      <w:ind w:left="1000"/>
    </w:pPr>
  </w:style>
  <w:style w:type="paragraph" w:styleId="Obsah7">
    <w:name w:val="toc 7"/>
    <w:basedOn w:val="Normln"/>
    <w:next w:val="Normln"/>
    <w:autoRedefine/>
    <w:semiHidden/>
    <w:rsid w:val="0011212B"/>
    <w:pPr>
      <w:ind w:left="1200"/>
    </w:pPr>
  </w:style>
  <w:style w:type="paragraph" w:styleId="Obsah8">
    <w:name w:val="toc 8"/>
    <w:basedOn w:val="Normln"/>
    <w:next w:val="Normln"/>
    <w:autoRedefine/>
    <w:semiHidden/>
    <w:rsid w:val="0011212B"/>
    <w:pPr>
      <w:ind w:left="1400"/>
    </w:pPr>
  </w:style>
  <w:style w:type="paragraph" w:styleId="Obsah9">
    <w:name w:val="toc 9"/>
    <w:basedOn w:val="Normln"/>
    <w:next w:val="Normln"/>
    <w:autoRedefine/>
    <w:uiPriority w:val="39"/>
    <w:rsid w:val="0011212B"/>
    <w:pPr>
      <w:ind w:left="1600"/>
    </w:pPr>
  </w:style>
  <w:style w:type="character" w:styleId="Sledovanodkaz">
    <w:name w:val="FollowedHyperlink"/>
    <w:basedOn w:val="Standardnpsmoodstavce"/>
    <w:semiHidden/>
    <w:rsid w:val="0011212B"/>
    <w:rPr>
      <w:color w:val="800080"/>
      <w:u w:val="single"/>
    </w:rPr>
  </w:style>
  <w:style w:type="paragraph" w:customStyle="1" w:styleId="Titulnstr">
    <w:name w:val="Titulní str"/>
    <w:basedOn w:val="Zhlav"/>
    <w:rsid w:val="0011212B"/>
    <w:pPr>
      <w:tabs>
        <w:tab w:val="clear" w:pos="4536"/>
        <w:tab w:val="clear" w:pos="9072"/>
        <w:tab w:val="left" w:pos="1814"/>
        <w:tab w:val="left" w:pos="1985"/>
        <w:tab w:val="left" w:pos="6237"/>
        <w:tab w:val="left" w:pos="7655"/>
        <w:tab w:val="left" w:pos="7825"/>
      </w:tabs>
    </w:pPr>
    <w:rPr>
      <w:rFonts w:ascii="Arial" w:hAnsi="Arial"/>
      <w:sz w:val="24"/>
    </w:rPr>
  </w:style>
  <w:style w:type="paragraph" w:styleId="Zkladntext-prvnodsazen">
    <w:name w:val="Body Text First Indent"/>
    <w:basedOn w:val="Zkladntext"/>
    <w:semiHidden/>
    <w:unhideWhenUsed/>
    <w:rsid w:val="0011212B"/>
    <w:pPr>
      <w:spacing w:after="120"/>
      <w:ind w:firstLine="210"/>
      <w:jc w:val="left"/>
    </w:pPr>
    <w:rPr>
      <w:rFonts w:ascii="Times New Roman" w:hAnsi="Times New Roman"/>
      <w:sz w:val="20"/>
    </w:rPr>
  </w:style>
  <w:style w:type="character" w:customStyle="1" w:styleId="ZkladntextChar1">
    <w:name w:val="Základní text Char1"/>
    <w:aliases w:val="Základní text Char Char Char1,Základní text Char Char Char Char1,Základní text Char Char1,Základní text Char Char Char Char Char1,Základní text Char Char Char Char Char Char Char Char,Základní text Char Char Char Char Char Char"/>
    <w:basedOn w:val="Standardnpsmoodstavce"/>
    <w:rsid w:val="0011212B"/>
    <w:rPr>
      <w:rFonts w:ascii="Arial" w:hAnsi="Arial"/>
      <w:sz w:val="22"/>
    </w:rPr>
  </w:style>
  <w:style w:type="character" w:customStyle="1" w:styleId="Zkladntext-prvnodsazenChar">
    <w:name w:val="Základní text - první odsazený Char"/>
    <w:basedOn w:val="ZkladntextChar1"/>
    <w:rsid w:val="0011212B"/>
    <w:rPr>
      <w:rFonts w:ascii="Arial" w:hAnsi="Arial"/>
      <w:sz w:val="22"/>
    </w:rPr>
  </w:style>
  <w:style w:type="paragraph" w:styleId="Prosttext">
    <w:name w:val="Plain Text"/>
    <w:basedOn w:val="Normln"/>
    <w:semiHidden/>
    <w:rsid w:val="0011212B"/>
    <w:rPr>
      <w:rFonts w:ascii="Courier New" w:hAnsi="Courier New"/>
    </w:rPr>
  </w:style>
  <w:style w:type="character" w:customStyle="1" w:styleId="ProsttextChar">
    <w:name w:val="Prostý text Char"/>
    <w:basedOn w:val="Standardnpsmoodstavce"/>
    <w:semiHidden/>
    <w:rsid w:val="0011212B"/>
    <w:rPr>
      <w:rFonts w:ascii="Courier New" w:hAnsi="Courier New"/>
    </w:rPr>
  </w:style>
  <w:style w:type="paragraph" w:styleId="Rejstk1">
    <w:name w:val="index 1"/>
    <w:basedOn w:val="Normln"/>
    <w:next w:val="Normln"/>
    <w:autoRedefine/>
    <w:semiHidden/>
    <w:unhideWhenUsed/>
    <w:rsid w:val="0011212B"/>
    <w:pPr>
      <w:ind w:left="200" w:hanging="200"/>
    </w:pPr>
  </w:style>
  <w:style w:type="paragraph" w:styleId="Hlavikarejstku">
    <w:name w:val="index heading"/>
    <w:basedOn w:val="Normln"/>
    <w:next w:val="Rejstk1"/>
    <w:semiHidden/>
    <w:rsid w:val="0011212B"/>
  </w:style>
  <w:style w:type="paragraph" w:customStyle="1" w:styleId="nad1">
    <w:name w:val="nad1"/>
    <w:basedOn w:val="Normln"/>
    <w:rsid w:val="0011212B"/>
    <w:pPr>
      <w:numPr>
        <w:numId w:val="1"/>
      </w:numPr>
      <w:tabs>
        <w:tab w:val="num" w:pos="731"/>
      </w:tabs>
      <w:ind w:left="731"/>
      <w:jc w:val="both"/>
    </w:pPr>
    <w:rPr>
      <w:rFonts w:ascii="Arial" w:hAnsi="Arial" w:cs="Arial"/>
      <w:b/>
      <w:bCs/>
      <w:caps/>
      <w:sz w:val="28"/>
      <w:szCs w:val="24"/>
    </w:rPr>
  </w:style>
  <w:style w:type="paragraph" w:customStyle="1" w:styleId="Prosttext1">
    <w:name w:val="Prostý text1"/>
    <w:basedOn w:val="Normln"/>
    <w:rsid w:val="0011212B"/>
    <w:pPr>
      <w:suppressAutoHyphens/>
      <w:autoSpaceDE w:val="0"/>
    </w:pPr>
    <w:rPr>
      <w:rFonts w:ascii="Courier New" w:hAnsi="Courier New" w:cs="Courier New"/>
      <w:lang w:eastAsia="ar-SA"/>
    </w:rPr>
  </w:style>
  <w:style w:type="paragraph" w:customStyle="1" w:styleId="Zkladntext31">
    <w:name w:val="Základní text 31"/>
    <w:basedOn w:val="Normln"/>
    <w:rsid w:val="0011212B"/>
    <w:pPr>
      <w:suppressAutoHyphens/>
      <w:jc w:val="both"/>
    </w:pPr>
    <w:rPr>
      <w:rFonts w:ascii="Arial" w:hAnsi="Arial"/>
      <w:sz w:val="24"/>
      <w:lang w:eastAsia="ar-SA"/>
    </w:rPr>
  </w:style>
  <w:style w:type="paragraph" w:customStyle="1" w:styleId="Zkladntextodsazen31">
    <w:name w:val="Základní text odsazený 31"/>
    <w:basedOn w:val="Normln"/>
    <w:rsid w:val="0011212B"/>
    <w:pPr>
      <w:suppressAutoHyphens/>
      <w:ind w:firstLine="709"/>
      <w:jc w:val="both"/>
    </w:pPr>
    <w:rPr>
      <w:rFonts w:ascii="Arial" w:hAnsi="Arial"/>
      <w:sz w:val="22"/>
      <w:lang w:eastAsia="ar-SA"/>
    </w:rPr>
  </w:style>
  <w:style w:type="character" w:customStyle="1" w:styleId="ZpatChar">
    <w:name w:val="Zápatí Char"/>
    <w:basedOn w:val="Standardnpsmoodstavce"/>
    <w:link w:val="Zpat"/>
    <w:rsid w:val="00990C78"/>
  </w:style>
  <w:style w:type="character" w:customStyle="1" w:styleId="ZhlavChar">
    <w:name w:val="Záhlaví Char"/>
    <w:basedOn w:val="Standardnpsmoodstavce"/>
    <w:link w:val="Zhlav"/>
    <w:rsid w:val="004A53C2"/>
  </w:style>
  <w:style w:type="paragraph" w:customStyle="1" w:styleId="Arialnormlntext">
    <w:name w:val="Arial normální text"/>
    <w:basedOn w:val="Normln"/>
    <w:rsid w:val="00563EEA"/>
    <w:rPr>
      <w:rFonts w:ascii="Arial" w:hAnsi="Arial" w:cs="Arial"/>
      <w:szCs w:val="24"/>
    </w:rPr>
  </w:style>
  <w:style w:type="paragraph" w:customStyle="1" w:styleId="Znaka1">
    <w:name w:val="Značka 1"/>
    <w:rsid w:val="00B65E31"/>
    <w:pPr>
      <w:ind w:left="576" w:hanging="288"/>
    </w:pPr>
    <w:rPr>
      <w:color w:val="000000"/>
      <w:sz w:val="24"/>
      <w:szCs w:val="24"/>
    </w:rPr>
  </w:style>
  <w:style w:type="paragraph" w:customStyle="1" w:styleId="TPOOdstavec">
    <w:name w:val="TPO Odstavec"/>
    <w:basedOn w:val="Normln"/>
    <w:rsid w:val="00AB5C5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right" w:pos="9639"/>
      </w:tabs>
      <w:suppressAutoHyphens/>
      <w:ind w:firstLine="340"/>
      <w:jc w:val="both"/>
    </w:pPr>
    <w:rPr>
      <w:sz w:val="22"/>
      <w:lang w:eastAsia="ar-SA"/>
    </w:rPr>
  </w:style>
  <w:style w:type="character" w:customStyle="1" w:styleId="ZkladntextChar2">
    <w:name w:val="Základní text Char2"/>
    <w:aliases w:val="Základní text Char Char Char2,Základní text Char Char Char Char2,Základní text Char Char2,Základní text Char Char Char Char Char2,Základní text Char Char Char Char Char Char Char Char1,Základní text Char Char Char Char Char Char1"/>
    <w:link w:val="Zkladntext"/>
    <w:rsid w:val="00AB5C51"/>
    <w:rPr>
      <w:rFonts w:ascii="Arial" w:hAnsi="Arial"/>
      <w:sz w:val="22"/>
    </w:rPr>
  </w:style>
  <w:style w:type="paragraph" w:customStyle="1" w:styleId="BodyText21">
    <w:name w:val="Body Text 21"/>
    <w:basedOn w:val="Normln"/>
    <w:rsid w:val="00AD01ED"/>
    <w:pPr>
      <w:suppressAutoHyphens/>
      <w:overflowPunct w:val="0"/>
      <w:autoSpaceDE w:val="0"/>
      <w:jc w:val="both"/>
    </w:pPr>
    <w:rPr>
      <w:rFonts w:ascii="Arial" w:hAnsi="Arial"/>
      <w:sz w:val="22"/>
      <w:lang w:eastAsia="ar-SA"/>
    </w:rPr>
  </w:style>
  <w:style w:type="character" w:customStyle="1" w:styleId="ZkladntextodsazenChar">
    <w:name w:val="Základní text odsazený Char"/>
    <w:basedOn w:val="Standardnpsmoodstavce"/>
    <w:link w:val="Zkladntextodsazen"/>
    <w:rsid w:val="00E25716"/>
    <w:rPr>
      <w:rFonts w:ascii="Arial" w:hAnsi="Arial"/>
    </w:rPr>
  </w:style>
  <w:style w:type="paragraph" w:styleId="Textbubliny">
    <w:name w:val="Balloon Text"/>
    <w:basedOn w:val="Normln"/>
    <w:link w:val="TextbublinyChar"/>
    <w:uiPriority w:val="99"/>
    <w:semiHidden/>
    <w:unhideWhenUsed/>
    <w:rsid w:val="00EA63DC"/>
    <w:rPr>
      <w:rFonts w:ascii="Tahoma" w:hAnsi="Tahoma" w:cs="Tahoma"/>
      <w:sz w:val="16"/>
      <w:szCs w:val="16"/>
    </w:rPr>
  </w:style>
  <w:style w:type="character" w:customStyle="1" w:styleId="TextbublinyChar">
    <w:name w:val="Text bubliny Char"/>
    <w:basedOn w:val="Standardnpsmoodstavce"/>
    <w:link w:val="Textbubliny"/>
    <w:uiPriority w:val="99"/>
    <w:semiHidden/>
    <w:rsid w:val="00EA63DC"/>
    <w:rPr>
      <w:rFonts w:ascii="Tahoma" w:hAnsi="Tahoma" w:cs="Tahoma"/>
      <w:sz w:val="16"/>
      <w:szCs w:val="16"/>
    </w:rPr>
  </w:style>
  <w:style w:type="table" w:styleId="Mkatabulky">
    <w:name w:val="Table Grid"/>
    <w:basedOn w:val="Normlntabulka"/>
    <w:uiPriority w:val="59"/>
    <w:rsid w:val="0051590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ezmezer">
    <w:name w:val="No Spacing"/>
    <w:uiPriority w:val="99"/>
    <w:qFormat/>
    <w:rsid w:val="000B6CF2"/>
    <w:pPr>
      <w:ind w:left="425"/>
      <w:jc w:val="both"/>
    </w:pPr>
    <w:rPr>
      <w:rFonts w:ascii="Arial" w:hAnsi="Arial" w:cs="Arial"/>
      <w:sz w:val="22"/>
      <w:szCs w:val="22"/>
    </w:rPr>
  </w:style>
  <w:style w:type="character" w:styleId="PromnnHTML">
    <w:name w:val="HTML Variable"/>
    <w:basedOn w:val="Standardnpsmoodstavce"/>
    <w:uiPriority w:val="99"/>
    <w:semiHidden/>
    <w:unhideWhenUsed/>
    <w:rsid w:val="00D860FF"/>
    <w:rPr>
      <w:i/>
      <w:iCs/>
    </w:rPr>
  </w:style>
  <w:style w:type="paragraph" w:customStyle="1" w:styleId="Zkladntext22">
    <w:name w:val="Základní text 22"/>
    <w:basedOn w:val="Normln"/>
    <w:rsid w:val="00E956B2"/>
    <w:pPr>
      <w:overflowPunct w:val="0"/>
      <w:autoSpaceDE w:val="0"/>
      <w:autoSpaceDN w:val="0"/>
      <w:adjustRightInd w:val="0"/>
      <w:ind w:firstLine="708"/>
      <w:jc w:val="both"/>
      <w:textAlignment w:val="baseline"/>
    </w:pPr>
    <w:rPr>
      <w:rFonts w:ascii="Arial" w:hAnsi="Arial"/>
      <w:sz w:val="24"/>
    </w:rPr>
  </w:style>
  <w:style w:type="paragraph" w:styleId="Textpoznpodarou">
    <w:name w:val="footnote text"/>
    <w:basedOn w:val="Normln"/>
    <w:link w:val="TextpoznpodarouChar"/>
    <w:uiPriority w:val="99"/>
    <w:semiHidden/>
    <w:unhideWhenUsed/>
    <w:rsid w:val="00E956B2"/>
  </w:style>
  <w:style w:type="character" w:customStyle="1" w:styleId="TextpoznpodarouChar">
    <w:name w:val="Text pozn. pod čarou Char"/>
    <w:basedOn w:val="Standardnpsmoodstavce"/>
    <w:link w:val="Textpoznpodarou"/>
    <w:uiPriority w:val="99"/>
    <w:semiHidden/>
    <w:rsid w:val="00E956B2"/>
  </w:style>
  <w:style w:type="table" w:customStyle="1" w:styleId="Mkatabulky1">
    <w:name w:val="Mřížka tabulky1"/>
    <w:basedOn w:val="Normlntabulka"/>
    <w:next w:val="Mkatabulky"/>
    <w:uiPriority w:val="59"/>
    <w:rsid w:val="006C20A4"/>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SCNormal">
    <w:name w:val="FSCNormal"/>
    <w:link w:val="FSCNormalChar"/>
    <w:rsid w:val="006C20A4"/>
    <w:pPr>
      <w:spacing w:after="60"/>
      <w:jc w:val="both"/>
    </w:pPr>
    <w:rPr>
      <w:rFonts w:ascii="Arial" w:hAnsi="Arial"/>
      <w:sz w:val="22"/>
    </w:rPr>
  </w:style>
  <w:style w:type="character" w:customStyle="1" w:styleId="FSCNormalChar">
    <w:name w:val="FSCNormal Char"/>
    <w:link w:val="FSCNormal"/>
    <w:rsid w:val="006C20A4"/>
    <w:rPr>
      <w:rFonts w:ascii="Arial" w:hAnsi="Arial"/>
      <w:sz w:val="22"/>
    </w:rPr>
  </w:style>
  <w:style w:type="paragraph" w:customStyle="1" w:styleId="StylZkladntext10bnenTunZarovnatdobloku">
    <w:name w:val="Styl Základní text + 10 b. není Tučné Zarovnat do bloku"/>
    <w:basedOn w:val="Normln"/>
    <w:qFormat/>
    <w:rsid w:val="00985B63"/>
    <w:pPr>
      <w:widowControl w:val="0"/>
      <w:tabs>
        <w:tab w:val="right" w:pos="-7655"/>
        <w:tab w:val="left" w:pos="-1985"/>
        <w:tab w:val="right" w:pos="0"/>
      </w:tabs>
      <w:suppressAutoHyphens/>
      <w:snapToGrid w:val="0"/>
      <w:jc w:val="both"/>
    </w:pPr>
    <w:rPr>
      <w:rFonts w:ascii="Arial" w:hAnsi="Arial"/>
      <w:color w:val="00000A"/>
    </w:rPr>
  </w:style>
  <w:style w:type="paragraph" w:customStyle="1" w:styleId="nadpis1MB">
    <w:name w:val="nadpis 1 MB"/>
    <w:basedOn w:val="Normln"/>
    <w:link w:val="nadpis1MBChar"/>
    <w:rsid w:val="001C5554"/>
    <w:pPr>
      <w:numPr>
        <w:numId w:val="23"/>
      </w:numPr>
      <w:jc w:val="both"/>
    </w:pPr>
    <w:rPr>
      <w:rFonts w:ascii="Arial" w:hAnsi="Arial"/>
      <w:b/>
      <w:sz w:val="28"/>
      <w:szCs w:val="28"/>
    </w:rPr>
  </w:style>
  <w:style w:type="character" w:customStyle="1" w:styleId="nadpis1MBChar">
    <w:name w:val="nadpis 1 MB Char"/>
    <w:basedOn w:val="Standardnpsmoodstavce"/>
    <w:link w:val="nadpis1MB"/>
    <w:rsid w:val="001C5554"/>
    <w:rPr>
      <w:rFonts w:ascii="Arial" w:hAnsi="Arial"/>
      <w:b/>
      <w:sz w:val="28"/>
      <w:szCs w:val="28"/>
    </w:rPr>
  </w:style>
  <w:style w:type="paragraph" w:customStyle="1" w:styleId="Default">
    <w:name w:val="Default"/>
    <w:rsid w:val="00B218E7"/>
    <w:pPr>
      <w:autoSpaceDE w:val="0"/>
      <w:autoSpaceDN w:val="0"/>
      <w:adjustRightInd w:val="0"/>
    </w:pPr>
    <w:rPr>
      <w:rFonts w:ascii="Arial" w:hAnsi="Arial" w:cs="Arial"/>
      <w:color w:val="000000"/>
      <w:sz w:val="24"/>
      <w:szCs w:val="24"/>
    </w:rPr>
  </w:style>
  <w:style w:type="paragraph" w:styleId="Seznam">
    <w:name w:val="List"/>
    <w:basedOn w:val="Normln"/>
    <w:rsid w:val="00870A37"/>
    <w:pPr>
      <w:numPr>
        <w:numId w:val="29"/>
      </w:numPr>
    </w:pPr>
    <w:rPr>
      <w:sz w:val="24"/>
    </w:rPr>
  </w:style>
  <w:style w:type="paragraph" w:styleId="Nzev">
    <w:name w:val="Title"/>
    <w:basedOn w:val="Normln"/>
    <w:link w:val="NzevChar"/>
    <w:qFormat/>
    <w:rsid w:val="001A516C"/>
    <w:pPr>
      <w:jc w:val="center"/>
    </w:pPr>
    <w:rPr>
      <w:rFonts w:ascii="Arial" w:hAnsi="Arial"/>
      <w:b/>
      <w:sz w:val="32"/>
    </w:rPr>
  </w:style>
  <w:style w:type="character" w:customStyle="1" w:styleId="NzevChar">
    <w:name w:val="Název Char"/>
    <w:basedOn w:val="Standardnpsmoodstavce"/>
    <w:link w:val="Nzev"/>
    <w:rsid w:val="001A516C"/>
    <w:rPr>
      <w:rFonts w:ascii="Arial" w:hAnsi="Arial"/>
      <w:b/>
      <w:sz w:val="32"/>
    </w:rPr>
  </w:style>
  <w:style w:type="character" w:customStyle="1" w:styleId="OdstavecseseznamemChar">
    <w:name w:val="Odstavec se seznamem Char"/>
    <w:aliases w:val="Odstavec cíl se seznamem Char"/>
    <w:basedOn w:val="Standardnpsmoodstavce"/>
    <w:link w:val="Odstavecseseznamem"/>
    <w:uiPriority w:val="34"/>
    <w:rsid w:val="008F7DAD"/>
    <w:rPr>
      <w:sz w:val="24"/>
      <w:szCs w:val="24"/>
    </w:rPr>
  </w:style>
  <w:style w:type="paragraph" w:customStyle="1" w:styleId="BodyText22">
    <w:name w:val="Body Text 22"/>
    <w:basedOn w:val="Normln"/>
    <w:rsid w:val="00A607E5"/>
    <w:pPr>
      <w:widowControl w:val="0"/>
      <w:tabs>
        <w:tab w:val="left" w:pos="709"/>
      </w:tabs>
      <w:spacing w:line="360" w:lineRule="auto"/>
      <w:jc w:val="both"/>
    </w:pPr>
    <w:rPr>
      <w:snapToGrid w:val="0"/>
      <w:sz w:val="24"/>
    </w:rPr>
  </w:style>
  <w:style w:type="paragraph" w:customStyle="1" w:styleId="STO-Normal">
    <w:name w:val="STO-Normal"/>
    <w:rsid w:val="00B66311"/>
    <w:pPr>
      <w:spacing w:after="60"/>
      <w:jc w:val="both"/>
    </w:pPr>
    <w:rPr>
      <w:rFonts w:ascii="Arial" w:hAnsi="Arial"/>
      <w:sz w:val="22"/>
    </w:rPr>
  </w:style>
  <w:style w:type="paragraph" w:customStyle="1" w:styleId="Potenpsmenaodkazu">
    <w:name w:val="Počáteční písmena odkazu"/>
    <w:basedOn w:val="Zkladntext"/>
    <w:next w:val="Normln"/>
    <w:rsid w:val="006F014F"/>
    <w:pPr>
      <w:keepNext/>
      <w:spacing w:before="240"/>
      <w:jc w:val="left"/>
    </w:pPr>
    <w:rPr>
      <w:rFonts w:ascii="Courier New" w:hAnsi="Courier New"/>
      <w:sz w:val="24"/>
    </w:rPr>
  </w:style>
  <w:style w:type="paragraph" w:customStyle="1" w:styleId="Odstavec">
    <w:name w:val="Odstavec"/>
    <w:rsid w:val="00973539"/>
    <w:pPr>
      <w:autoSpaceDE w:val="0"/>
      <w:autoSpaceDN w:val="0"/>
      <w:adjustRightInd w:val="0"/>
      <w:spacing w:before="60" w:after="60"/>
      <w:ind w:left="567" w:hanging="567"/>
      <w:jc w:val="both"/>
    </w:pPr>
    <w:rPr>
      <w:rFonts w:ascii="Arial" w:hAnsi="Arial" w:cs="Arial"/>
      <w:color w:val="000000"/>
      <w:sz w:val="24"/>
      <w:szCs w:val="24"/>
    </w:rPr>
  </w:style>
  <w:style w:type="paragraph" w:customStyle="1" w:styleId="Prvnodsadit">
    <w:name w:val="První odsadit"/>
    <w:basedOn w:val="Normln"/>
    <w:rsid w:val="00973539"/>
    <w:pPr>
      <w:suppressAutoHyphens/>
      <w:overflowPunct w:val="0"/>
      <w:autoSpaceDE w:val="0"/>
      <w:textAlignment w:val="baseline"/>
    </w:pPr>
    <w:rPr>
      <w:rFonts w:ascii="Tms Rmn" w:hAnsi="Tms Rmn"/>
      <w:lang w:eastAsia="ar-SA"/>
    </w:rPr>
  </w:style>
  <w:style w:type="paragraph" w:customStyle="1" w:styleId="Normal1">
    <w:name w:val="Normal1"/>
    <w:rsid w:val="00973539"/>
    <w:pPr>
      <w:spacing w:after="60"/>
      <w:jc w:val="both"/>
    </w:pPr>
    <w:rPr>
      <w:rFonts w:ascii="Arial" w:hAnsi="Arial" w:cs="Arial"/>
      <w:sz w:val="22"/>
    </w:rPr>
  </w:style>
  <w:style w:type="paragraph" w:customStyle="1" w:styleId="Normln1">
    <w:name w:val="Normální1"/>
    <w:rsid w:val="00973539"/>
    <w:pPr>
      <w:spacing w:after="60"/>
      <w:jc w:val="both"/>
    </w:pPr>
    <w:rPr>
      <w:rFonts w:ascii="Arial" w:hAnsi="Arial" w:cs="Arial"/>
      <w:sz w:val="22"/>
    </w:rPr>
  </w:style>
  <w:style w:type="paragraph" w:customStyle="1" w:styleId="Normln2">
    <w:name w:val="Normální2"/>
    <w:rsid w:val="00973539"/>
    <w:pPr>
      <w:spacing w:after="60"/>
      <w:jc w:val="both"/>
    </w:pPr>
    <w:rPr>
      <w:rFonts w:ascii="Arial" w:hAnsi="Arial" w:cs="Arial"/>
      <w:sz w:val="22"/>
    </w:rPr>
  </w:style>
  <w:style w:type="paragraph" w:customStyle="1" w:styleId="Normln3">
    <w:name w:val="Normální3"/>
    <w:rsid w:val="00973539"/>
    <w:pPr>
      <w:spacing w:after="60"/>
      <w:jc w:val="both"/>
    </w:pPr>
    <w:rPr>
      <w:rFonts w:ascii="Arial" w:hAnsi="Arial" w:cs="Arial"/>
      <w:sz w:val="22"/>
    </w:rPr>
  </w:style>
  <w:style w:type="paragraph" w:styleId="Normlnweb">
    <w:name w:val="Normal (Web)"/>
    <w:basedOn w:val="Normln"/>
    <w:rsid w:val="005A51F9"/>
    <w:rPr>
      <w:sz w:val="24"/>
      <w:szCs w:val="24"/>
    </w:rPr>
  </w:style>
  <w:style w:type="character" w:customStyle="1" w:styleId="Nadpis4Char">
    <w:name w:val="Nadpis 4 Char"/>
    <w:basedOn w:val="Standardnpsmoodstavce"/>
    <w:link w:val="Nadpis4"/>
    <w:rsid w:val="008E24FA"/>
    <w:rPr>
      <w:rFonts w:ascii="Arial" w:hAnsi="Arial"/>
      <w:b/>
      <w:sz w:val="28"/>
      <w:u w:val="single"/>
    </w:rPr>
  </w:style>
  <w:style w:type="character" w:customStyle="1" w:styleId="normaltext">
    <w:name w:val="normaltext"/>
    <w:rsid w:val="00C80C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1" Type="http://schemas.openxmlformats.org/officeDocument/2006/relationships/hyperlink" Target="mailto:projekce@pps-kania.cz"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1D72E22-704E-4D1F-92AC-A771FCBCDF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76</Words>
  <Characters>453</Characters>
  <Application>Microsoft Office Word</Application>
  <DocSecurity>0</DocSecurity>
  <Lines>3</Lines>
  <Paragraphs>1</Paragraphs>
  <ScaleCrop>false</ScaleCrop>
  <HeadingPairs>
    <vt:vector size="2" baseType="variant">
      <vt:variant>
        <vt:lpstr>Název</vt:lpstr>
      </vt:variant>
      <vt:variant>
        <vt:i4>1</vt:i4>
      </vt:variant>
    </vt:vector>
  </HeadingPairs>
  <TitlesOfParts>
    <vt:vector size="1" baseType="lpstr">
      <vt:lpstr>PPS Kania - Projekce pozemních staveb, * Olešní 9, 712 00 Ostrava-Muglinov</vt:lpstr>
    </vt:vector>
  </TitlesOfParts>
  <Company>PPS Kania</Company>
  <LinksUpToDate>false</LinksUpToDate>
  <CharactersWithSpaces>528</CharactersWithSpaces>
  <SharedDoc>false</SharedDoc>
  <HLinks>
    <vt:vector size="78" baseType="variant">
      <vt:variant>
        <vt:i4>6619203</vt:i4>
      </vt:variant>
      <vt:variant>
        <vt:i4>147</vt:i4>
      </vt:variant>
      <vt:variant>
        <vt:i4>0</vt:i4>
      </vt:variant>
      <vt:variant>
        <vt:i4>5</vt:i4>
      </vt:variant>
      <vt:variant>
        <vt:lpwstr>mailto:Isvrcina@volny.cz</vt:lpwstr>
      </vt:variant>
      <vt:variant>
        <vt:lpwstr/>
      </vt:variant>
      <vt:variant>
        <vt:i4>4522087</vt:i4>
      </vt:variant>
      <vt:variant>
        <vt:i4>144</vt:i4>
      </vt:variant>
      <vt:variant>
        <vt:i4>0</vt:i4>
      </vt:variant>
      <vt:variant>
        <vt:i4>5</vt:i4>
      </vt:variant>
      <vt:variant>
        <vt:lpwstr>mailto:firevg@seznam.cz</vt:lpwstr>
      </vt:variant>
      <vt:variant>
        <vt:lpwstr/>
      </vt:variant>
      <vt:variant>
        <vt:i4>2752522</vt:i4>
      </vt:variant>
      <vt:variant>
        <vt:i4>141</vt:i4>
      </vt:variant>
      <vt:variant>
        <vt:i4>0</vt:i4>
      </vt:variant>
      <vt:variant>
        <vt:i4>5</vt:i4>
      </vt:variant>
      <vt:variant>
        <vt:lpwstr>mailto:Neuzilivo@seznam.cz</vt:lpwstr>
      </vt:variant>
      <vt:variant>
        <vt:lpwstr/>
      </vt:variant>
      <vt:variant>
        <vt:i4>2031738</vt:i4>
      </vt:variant>
      <vt:variant>
        <vt:i4>138</vt:i4>
      </vt:variant>
      <vt:variant>
        <vt:i4>0</vt:i4>
      </vt:variant>
      <vt:variant>
        <vt:i4>5</vt:i4>
      </vt:variant>
      <vt:variant>
        <vt:lpwstr>mailto:bestova@mava-t.cz</vt:lpwstr>
      </vt:variant>
      <vt:variant>
        <vt:lpwstr/>
      </vt:variant>
      <vt:variant>
        <vt:i4>7143489</vt:i4>
      </vt:variant>
      <vt:variant>
        <vt:i4>135</vt:i4>
      </vt:variant>
      <vt:variant>
        <vt:i4>0</vt:i4>
      </vt:variant>
      <vt:variant>
        <vt:i4>5</vt:i4>
      </vt:variant>
      <vt:variant>
        <vt:lpwstr>mailto:Kubankova@sadysta.cz</vt:lpwstr>
      </vt:variant>
      <vt:variant>
        <vt:lpwstr/>
      </vt:variant>
      <vt:variant>
        <vt:i4>852088</vt:i4>
      </vt:variant>
      <vt:variant>
        <vt:i4>132</vt:i4>
      </vt:variant>
      <vt:variant>
        <vt:i4>0</vt:i4>
      </vt:variant>
      <vt:variant>
        <vt:i4>5</vt:i4>
      </vt:variant>
      <vt:variant>
        <vt:lpwstr>mailto:mazurkova@pps-kania.cz</vt:lpwstr>
      </vt:variant>
      <vt:variant>
        <vt:lpwstr/>
      </vt:variant>
      <vt:variant>
        <vt:i4>4325430</vt:i4>
      </vt:variant>
      <vt:variant>
        <vt:i4>129</vt:i4>
      </vt:variant>
      <vt:variant>
        <vt:i4>0</vt:i4>
      </vt:variant>
      <vt:variant>
        <vt:i4>5</vt:i4>
      </vt:variant>
      <vt:variant>
        <vt:lpwstr>mailto:ochodnicky@pps-kania.cz</vt:lpwstr>
      </vt:variant>
      <vt:variant>
        <vt:lpwstr/>
      </vt:variant>
      <vt:variant>
        <vt:i4>2949203</vt:i4>
      </vt:variant>
      <vt:variant>
        <vt:i4>126</vt:i4>
      </vt:variant>
      <vt:variant>
        <vt:i4>0</vt:i4>
      </vt:variant>
      <vt:variant>
        <vt:i4>5</vt:i4>
      </vt:variant>
      <vt:variant>
        <vt:lpwstr>mailto:pantucek@pps-kania.cz</vt:lpwstr>
      </vt:variant>
      <vt:variant>
        <vt:lpwstr/>
      </vt:variant>
      <vt:variant>
        <vt:i4>1310820</vt:i4>
      </vt:variant>
      <vt:variant>
        <vt:i4>123</vt:i4>
      </vt:variant>
      <vt:variant>
        <vt:i4>0</vt:i4>
      </vt:variant>
      <vt:variant>
        <vt:i4>5</vt:i4>
      </vt:variant>
      <vt:variant>
        <vt:lpwstr>mailto:bobek@marpo-ova.cz</vt:lpwstr>
      </vt:variant>
      <vt:variant>
        <vt:lpwstr/>
      </vt:variant>
      <vt:variant>
        <vt:i4>2949203</vt:i4>
      </vt:variant>
      <vt:variant>
        <vt:i4>120</vt:i4>
      </vt:variant>
      <vt:variant>
        <vt:i4>0</vt:i4>
      </vt:variant>
      <vt:variant>
        <vt:i4>5</vt:i4>
      </vt:variant>
      <vt:variant>
        <vt:lpwstr>mailto:pantucek@pps-kania.cz</vt:lpwstr>
      </vt:variant>
      <vt:variant>
        <vt:lpwstr/>
      </vt:variant>
      <vt:variant>
        <vt:i4>5832815</vt:i4>
      </vt:variant>
      <vt:variant>
        <vt:i4>117</vt:i4>
      </vt:variant>
      <vt:variant>
        <vt:i4>0</vt:i4>
      </vt:variant>
      <vt:variant>
        <vt:i4>5</vt:i4>
      </vt:variant>
      <vt:variant>
        <vt:lpwstr>mailto:knourek@archdesign.cz</vt:lpwstr>
      </vt:variant>
      <vt:variant>
        <vt:lpwstr/>
      </vt:variant>
      <vt:variant>
        <vt:i4>3801176</vt:i4>
      </vt:variant>
      <vt:variant>
        <vt:i4>114</vt:i4>
      </vt:variant>
      <vt:variant>
        <vt:i4>0</vt:i4>
      </vt:variant>
      <vt:variant>
        <vt:i4>5</vt:i4>
      </vt:variant>
      <vt:variant>
        <vt:lpwstr>mailto:projekce@pps-kania.cz</vt:lpwstr>
      </vt:variant>
      <vt:variant>
        <vt:lpwstr/>
      </vt:variant>
      <vt:variant>
        <vt:i4>3801176</vt:i4>
      </vt:variant>
      <vt:variant>
        <vt:i4>5</vt:i4>
      </vt:variant>
      <vt:variant>
        <vt:i4>0</vt:i4>
      </vt:variant>
      <vt:variant>
        <vt:i4>5</vt:i4>
      </vt:variant>
      <vt:variant>
        <vt:lpwstr>mailto:projekce@pps-kania.cz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PPS Kania - Projekce pozemních staveb, * Olešní 9, 712 00 Ostrava-Muglinov</dc:title>
  <dc:creator>Jan Ochodnický</dc:creator>
  <cp:lastModifiedBy>inComputer</cp:lastModifiedBy>
  <cp:revision>3</cp:revision>
  <cp:lastPrinted>2018-10-08T09:08:00Z</cp:lastPrinted>
  <dcterms:created xsi:type="dcterms:W3CDTF">2020-12-18T09:17:00Z</dcterms:created>
  <dcterms:modified xsi:type="dcterms:W3CDTF">2020-12-18T09:18:00Z</dcterms:modified>
</cp:coreProperties>
</file>